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27469" w14:textId="4011CB01" w:rsidR="00694FF9" w:rsidRDefault="00694FF9" w:rsidP="00550373">
      <w:pPr>
        <w:suppressAutoHyphens w:val="0"/>
        <w:spacing w:line="269" w:lineRule="auto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  <w:r w:rsidRPr="00DC1D37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Załącznik nr </w:t>
      </w:r>
      <w:r w:rsidR="00AD319B" w:rsidRPr="00DC1D37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>2</w:t>
      </w:r>
      <w:r w:rsidRPr="00DC1D37"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  <w:t xml:space="preserve"> do SWZ</w:t>
      </w:r>
    </w:p>
    <w:p w14:paraId="1DF6B882" w14:textId="77777777" w:rsidR="00EB6A6C" w:rsidRPr="00DC1D37" w:rsidRDefault="00EB6A6C" w:rsidP="00550373">
      <w:pPr>
        <w:suppressAutoHyphens w:val="0"/>
        <w:spacing w:line="269" w:lineRule="auto"/>
        <w:rPr>
          <w:rFonts w:asciiTheme="minorHAnsi" w:eastAsia="Calibri" w:hAnsiTheme="minorHAnsi" w:cstheme="minorHAnsi"/>
          <w:b/>
          <w:color w:val="auto"/>
          <w:sz w:val="22"/>
          <w:szCs w:val="22"/>
          <w:lang w:eastAsia="en-US"/>
        </w:rPr>
      </w:pPr>
    </w:p>
    <w:p w14:paraId="116EC18E" w14:textId="312AD76F" w:rsidR="00E637F2" w:rsidRPr="00F73141" w:rsidRDefault="00F73141" w:rsidP="00550373">
      <w:pPr>
        <w:suppressAutoHyphens w:val="0"/>
        <w:spacing w:line="269" w:lineRule="auto"/>
        <w:rPr>
          <w:rFonts w:asciiTheme="minorHAnsi" w:eastAsia="Calibri" w:hAnsiTheme="minorHAnsi" w:cstheme="minorHAnsi"/>
          <w:b/>
          <w:color w:val="auto"/>
          <w:sz w:val="24"/>
          <w:szCs w:val="24"/>
          <w:lang w:eastAsia="pl-PL" w:bidi="pl-PL"/>
        </w:rPr>
      </w:pPr>
      <w:r w:rsidRPr="00F73141">
        <w:rPr>
          <w:rFonts w:asciiTheme="minorHAnsi" w:eastAsia="Calibri" w:hAnsiTheme="minorHAnsi" w:cstheme="minorHAnsi"/>
          <w:b/>
          <w:color w:val="auto"/>
          <w:sz w:val="24"/>
          <w:szCs w:val="24"/>
          <w:lang w:eastAsia="pl-PL" w:bidi="pl-PL"/>
        </w:rPr>
        <w:t>FORMULARZ OFERTY</w:t>
      </w:r>
    </w:p>
    <w:p w14:paraId="141821EB" w14:textId="77777777" w:rsidR="00550373" w:rsidRPr="00550373" w:rsidRDefault="00550373" w:rsidP="00550373">
      <w:pPr>
        <w:suppressAutoHyphens w:val="0"/>
        <w:spacing w:line="269" w:lineRule="auto"/>
        <w:rPr>
          <w:rFonts w:asciiTheme="minorHAnsi" w:eastAsia="Arial" w:hAnsiTheme="minorHAnsi" w:cstheme="minorHAnsi"/>
          <w:b/>
          <w:color w:val="auto"/>
          <w:sz w:val="22"/>
          <w:szCs w:val="22"/>
          <w:lang w:eastAsia="en-US"/>
        </w:rPr>
      </w:pPr>
    </w:p>
    <w:p w14:paraId="1F007868" w14:textId="77777777" w:rsidR="00D527D5" w:rsidRPr="00550373" w:rsidRDefault="00636197" w:rsidP="00550373">
      <w:pPr>
        <w:numPr>
          <w:ilvl w:val="0"/>
          <w:numId w:val="5"/>
        </w:numPr>
        <w:tabs>
          <w:tab w:val="clear" w:pos="360"/>
        </w:tabs>
        <w:suppressAutoHyphens w:val="0"/>
        <w:spacing w:line="269" w:lineRule="auto"/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</w:pP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Oferta złożona </w:t>
      </w:r>
      <w:r w:rsidR="00A23945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postępowani</w:t>
      </w:r>
      <w:r w:rsidR="00A23945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o udzielenie zamówienia publicznego w trybie podstawowym bez negocjacji </w:t>
      </w:r>
      <w:r w:rsidR="00A23945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pn. „</w:t>
      </w:r>
      <w:bookmarkStart w:id="0" w:name="_Hlk106619816"/>
      <w:r w:rsidR="00D527D5"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 xml:space="preserve">Świadczenie usługi zbiorowego żywienia mieszkańców </w:t>
      </w:r>
    </w:p>
    <w:p w14:paraId="10961F33" w14:textId="0A196195" w:rsidR="00636197" w:rsidRPr="00550373" w:rsidRDefault="00D527D5" w:rsidP="00550373">
      <w:pPr>
        <w:suppressAutoHyphens w:val="0"/>
        <w:spacing w:line="269" w:lineRule="auto"/>
        <w:ind w:left="360"/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</w:pPr>
      <w:r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>Domu Pomocy Społecznej</w:t>
      </w:r>
      <w:r w:rsidR="003333D1"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 xml:space="preserve"> „Wójtowska” </w:t>
      </w:r>
      <w:r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 xml:space="preserve"> ul Wójtowska 13, 00-224 Warszawa</w:t>
      </w:r>
      <w:r w:rsidR="005F22EA"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 xml:space="preserve"> na rok 202</w:t>
      </w:r>
      <w:r w:rsidR="003333D1" w:rsidRPr="00550373">
        <w:rPr>
          <w:rFonts w:asciiTheme="minorHAnsi" w:eastAsia="Arial" w:hAnsiTheme="minorHAnsi" w:cstheme="minorHAnsi"/>
          <w:b/>
          <w:bCs/>
          <w:iCs/>
          <w:color w:val="auto"/>
          <w:sz w:val="22"/>
          <w:szCs w:val="22"/>
          <w:lang w:eastAsia="en-US" w:bidi="pl-PL"/>
        </w:rPr>
        <w:t>6</w:t>
      </w:r>
      <w:r w:rsidR="007C20B4" w:rsidRPr="00550373">
        <w:rPr>
          <w:rFonts w:asciiTheme="minorHAnsi" w:eastAsia="Arial" w:hAnsiTheme="minorHAnsi" w:cstheme="minorHAnsi"/>
          <w:iCs/>
          <w:color w:val="auto"/>
          <w:sz w:val="22"/>
          <w:szCs w:val="22"/>
          <w:lang w:eastAsia="en-US" w:bidi="pl-PL"/>
        </w:rPr>
        <w:t>”</w:t>
      </w:r>
      <w:bookmarkEnd w:id="0"/>
    </w:p>
    <w:p w14:paraId="403CA59C" w14:textId="77777777" w:rsidR="00636197" w:rsidRPr="00550373" w:rsidRDefault="00636197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Dane dotyczące Wykonawcy:</w:t>
      </w:r>
    </w:p>
    <w:p w14:paraId="5898E00A" w14:textId="1D6729C3" w:rsidR="00E637F2" w:rsidRPr="00550373" w:rsidRDefault="00E637F2" w:rsidP="00550373">
      <w:pPr>
        <w:suppressAutoHyphens w:val="0"/>
        <w:spacing w:line="269" w:lineRule="auto"/>
        <w:ind w:left="426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  <w:bookmarkStart w:id="1" w:name="_Hlk103687554"/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………….………………..................................................................................................................</w:t>
      </w:r>
    </w:p>
    <w:bookmarkEnd w:id="1"/>
    <w:p w14:paraId="15522408" w14:textId="4C60E270" w:rsidR="00636197" w:rsidRPr="00550373" w:rsidRDefault="00E637F2" w:rsidP="00550373">
      <w:pPr>
        <w:tabs>
          <w:tab w:val="left" w:pos="426"/>
        </w:tabs>
        <w:suppressAutoHyphens w:val="0"/>
        <w:spacing w:line="269" w:lineRule="auto"/>
        <w:ind w:left="425"/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</w:pP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>(imię, nazwisko, stanowisko/podstawa do reprezentacji)</w:t>
      </w:r>
    </w:p>
    <w:p w14:paraId="1F4EF8FC" w14:textId="18191548" w:rsidR="00E637F2" w:rsidRPr="00550373" w:rsidRDefault="00E637F2" w:rsidP="00550373">
      <w:pPr>
        <w:tabs>
          <w:tab w:val="left" w:pos="426"/>
        </w:tabs>
        <w:suppressAutoHyphens w:val="0"/>
        <w:spacing w:line="269" w:lineRule="auto"/>
        <w:ind w:left="426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pl-PL" w:bidi="pl-PL"/>
        </w:rPr>
        <w:t>działając w imieniu i na rzecz:</w:t>
      </w:r>
    </w:p>
    <w:p w14:paraId="27709CA1" w14:textId="54B93DAC" w:rsidR="006B51AC" w:rsidRPr="00550373" w:rsidRDefault="006B51AC" w:rsidP="00550373">
      <w:pPr>
        <w:tabs>
          <w:tab w:val="left" w:pos="426"/>
        </w:tabs>
        <w:suppressAutoHyphens w:val="0"/>
        <w:spacing w:line="269" w:lineRule="auto"/>
        <w:ind w:left="426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………….………………..................................................................................................................</w:t>
      </w:r>
    </w:p>
    <w:p w14:paraId="641A2B5E" w14:textId="0A6979FC" w:rsidR="00E637F2" w:rsidRPr="00550373" w:rsidRDefault="00E637F2" w:rsidP="00550373">
      <w:pPr>
        <w:tabs>
          <w:tab w:val="left" w:pos="284"/>
        </w:tabs>
        <w:suppressAutoHyphens w:val="0"/>
        <w:spacing w:line="269" w:lineRule="auto"/>
        <w:ind w:left="426"/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</w:pP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>(pe</w:t>
      </w:r>
      <w:r w:rsidR="003576B3"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>ł</w:t>
      </w: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>na nazwa Wykonawcy/Wykonawców w przypadku wykonawców wspólnie ubiegających się</w:t>
      </w:r>
      <w:r w:rsidR="00D71FEF"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 xml:space="preserve"> </w:t>
      </w: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en-US"/>
        </w:rPr>
        <w:t>o udzielenie zamówienia)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17"/>
        <w:gridCol w:w="7219"/>
      </w:tblGrid>
      <w:tr w:rsidR="00E93500" w:rsidRPr="00550373" w14:paraId="6CD31497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7EBCE1" w14:textId="23503AEF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Adres: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1E20D689" w14:textId="27CBFECC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</w:t>
            </w:r>
            <w:r w:rsidR="00424990"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…………..</w:t>
            </w: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…………..</w:t>
            </w:r>
          </w:p>
        </w:tc>
      </w:tr>
      <w:tr w:rsidR="00E93500" w:rsidRPr="00550373" w14:paraId="5FC38BC9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C9E85A" w14:textId="37D2937C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Kraj: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74E3BC81" w14:textId="6FE84537" w:rsidR="00E93500" w:rsidRPr="00550373" w:rsidRDefault="0042499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……………………………………………..…………..</w:t>
            </w:r>
          </w:p>
        </w:tc>
      </w:tr>
      <w:tr w:rsidR="00E93500" w:rsidRPr="00550373" w14:paraId="5D751963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D67FA6" w14:textId="31C86940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REGON: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1EEBF725" w14:textId="69C20D1A" w:rsidR="00E93500" w:rsidRPr="00550373" w:rsidRDefault="0042499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……………………………………………..…………..</w:t>
            </w:r>
          </w:p>
        </w:tc>
      </w:tr>
      <w:tr w:rsidR="00E93500" w:rsidRPr="00550373" w14:paraId="769A4A6C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5BC7B9" w14:textId="7A5D9FE8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NIP: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0C09FF78" w14:textId="6EA1617D" w:rsidR="00E93500" w:rsidRPr="00550373" w:rsidRDefault="0042499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……………………………………………..…………..</w:t>
            </w:r>
          </w:p>
        </w:tc>
      </w:tr>
      <w:tr w:rsidR="00E93500" w:rsidRPr="00550373" w14:paraId="63BCF145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261B68" w14:textId="0E76FB31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Tel.: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08F6162A" w14:textId="08B473C2" w:rsidR="00E93500" w:rsidRPr="00550373" w:rsidRDefault="0042499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……………………………………………..…………..</w:t>
            </w:r>
          </w:p>
        </w:tc>
      </w:tr>
      <w:tr w:rsidR="00E93500" w:rsidRPr="00550373" w14:paraId="14A91C40" w14:textId="77777777" w:rsidTr="00C65358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80BDC1" w14:textId="1ECB93F9" w:rsidR="00E93500" w:rsidRPr="00550373" w:rsidRDefault="00E9350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ind w:left="-106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Adres e-mail:</w:t>
            </w:r>
          </w:p>
        </w:tc>
        <w:tc>
          <w:tcPr>
            <w:tcW w:w="7219" w:type="dxa"/>
            <w:tcBorders>
              <w:top w:val="nil"/>
              <w:left w:val="nil"/>
              <w:bottom w:val="nil"/>
              <w:right w:val="nil"/>
            </w:tcBorders>
          </w:tcPr>
          <w:p w14:paraId="7FFC7F35" w14:textId="08C3D7B8" w:rsidR="00E93500" w:rsidRPr="00550373" w:rsidRDefault="00424990" w:rsidP="00550373">
            <w:pPr>
              <w:tabs>
                <w:tab w:val="left" w:pos="284"/>
                <w:tab w:val="left" w:leader="dot" w:pos="8155"/>
              </w:tabs>
              <w:suppressAutoHyphens w:val="0"/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……………………………………………..…………..</w:t>
            </w:r>
          </w:p>
        </w:tc>
      </w:tr>
    </w:tbl>
    <w:p w14:paraId="7FCF4A62" w14:textId="1218E7C7" w:rsidR="00636197" w:rsidRPr="00550373" w:rsidRDefault="00636197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bCs/>
          <w:color w:val="auto"/>
          <w:sz w:val="22"/>
          <w:szCs w:val="22"/>
          <w:lang w:eastAsia="pl-PL"/>
        </w:rPr>
        <w:t>Rodzaj przedsiębiorstwa</w:t>
      </w:r>
      <w:r w:rsidR="00124C08" w:rsidRPr="00550373">
        <w:rPr>
          <w:rFonts w:asciiTheme="minorHAnsi" w:hAnsiTheme="minorHAnsi" w:cstheme="minorHAnsi"/>
          <w:bCs/>
          <w:color w:val="auto"/>
          <w:sz w:val="22"/>
          <w:szCs w:val="22"/>
          <w:lang w:eastAsia="pl-PL"/>
        </w:rPr>
        <w:t>,</w:t>
      </w:r>
      <w:r w:rsidRPr="00550373">
        <w:rPr>
          <w:rFonts w:asciiTheme="minorHAnsi" w:hAnsiTheme="minorHAnsi" w:cstheme="minorHAnsi"/>
          <w:bCs/>
          <w:color w:val="auto"/>
          <w:sz w:val="22"/>
          <w:szCs w:val="22"/>
          <w:lang w:eastAsia="pl-PL"/>
        </w:rPr>
        <w:t xml:space="preserve"> jakim jest Wykonawca </w:t>
      </w:r>
      <w:r w:rsidRPr="00550373">
        <w:rPr>
          <w:rFonts w:asciiTheme="minorHAnsi" w:hAnsiTheme="minorHAnsi" w:cstheme="minorHAnsi"/>
          <w:bCs/>
          <w:i/>
          <w:color w:val="auto"/>
          <w:sz w:val="22"/>
          <w:szCs w:val="22"/>
          <w:lang w:eastAsia="pl-PL"/>
        </w:rPr>
        <w:t>(zaznaczyć właściwą opcję)</w:t>
      </w:r>
      <w:r w:rsidRPr="00550373">
        <w:rPr>
          <w:rFonts w:asciiTheme="minorHAnsi" w:hAnsiTheme="minorHAnsi" w:cstheme="minorHAnsi"/>
          <w:bCs/>
          <w:color w:val="auto"/>
          <w:sz w:val="22"/>
          <w:szCs w:val="22"/>
          <w:lang w:eastAsia="pl-PL"/>
        </w:rPr>
        <w:t xml:space="preserve"> – w</w:t>
      </w:r>
      <w:r w:rsidR="004A60BC" w:rsidRPr="00550373">
        <w:rPr>
          <w:rFonts w:asciiTheme="minorHAnsi" w:hAnsiTheme="minorHAnsi" w:cstheme="minorHAnsi"/>
          <w:bCs/>
          <w:color w:val="auto"/>
          <w:sz w:val="22"/>
          <w:szCs w:val="22"/>
          <w:lang w:eastAsia="pl-PL"/>
        </w:rPr>
        <w:t> 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przypadku Wykonawców składających ofertę wspólną należy wypełnić dla każdego podmiotu osobno:</w:t>
      </w:r>
    </w:p>
    <w:tbl>
      <w:tblPr>
        <w:tblStyle w:val="Tabela-Siatka"/>
        <w:tblW w:w="893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5"/>
      </w:tblGrid>
      <w:tr w:rsidR="00CD5F64" w:rsidRPr="00550373" w14:paraId="3BF9A4B5" w14:textId="77777777" w:rsidTr="00A23945"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-85905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FC8E76A" w14:textId="57CD2B8E" w:rsidR="00CD5F64" w:rsidRPr="00550373" w:rsidRDefault="00424990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B2EA80B" w14:textId="77777777" w:rsidR="00CD5F64" w:rsidRPr="00550373" w:rsidRDefault="00CD5F64" w:rsidP="00550373">
            <w:pPr>
              <w:widowControl w:val="0"/>
              <w:spacing w:line="269" w:lineRule="auto"/>
              <w:ind w:left="-109" w:right="25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Mikroprzedsiębiorstwo</w:t>
            </w:r>
          </w:p>
          <w:p w14:paraId="5962BD01" w14:textId="150E245D" w:rsidR="00CD5F64" w:rsidRPr="00550373" w:rsidRDefault="00CD5F64" w:rsidP="00550373">
            <w:pPr>
              <w:spacing w:line="269" w:lineRule="auto"/>
              <w:ind w:left="-109" w:right="25"/>
              <w:rPr>
                <w:rFonts w:asciiTheme="minorHAnsi" w:hAnsiTheme="minorHAnsi" w:cstheme="minorHAnsi"/>
                <w:color w:val="FF0000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>(Przedsiębiorstwo, które</w:t>
            </w:r>
            <w:r w:rsidRPr="00550373">
              <w:rPr>
                <w:rFonts w:asciiTheme="minorHAnsi" w:hAnsiTheme="minorHAnsi" w:cstheme="minorHAnsi"/>
                <w:i/>
                <w:color w:val="auto"/>
                <w:sz w:val="22"/>
                <w:szCs w:val="22"/>
                <w:lang w:eastAsia="pl-PL"/>
              </w:rPr>
              <w:t xml:space="preserve"> zatrudnia mniej niż 10 osób i którego roczny obrót lub roczna suma bilansowa nie przekracza 2 milionów EUR)</w:t>
            </w:r>
          </w:p>
        </w:tc>
      </w:tr>
      <w:tr w:rsidR="00CD5F64" w:rsidRPr="00550373" w14:paraId="2E375D87" w14:textId="77777777" w:rsidTr="00A23945"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-209291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73308952" w14:textId="17EDB54E" w:rsidR="00CD5F64" w:rsidRPr="00550373" w:rsidRDefault="00CF7472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FE5B50F" w14:textId="77777777" w:rsidR="00CD5F64" w:rsidRPr="00550373" w:rsidRDefault="00CD5F64" w:rsidP="00550373">
            <w:pPr>
              <w:widowControl w:val="0"/>
              <w:spacing w:line="269" w:lineRule="auto"/>
              <w:ind w:left="-109" w:right="3646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Małe przedsiębiorstwo</w:t>
            </w:r>
          </w:p>
          <w:p w14:paraId="2810F944" w14:textId="5A95C426" w:rsidR="00CD5F64" w:rsidRPr="00550373" w:rsidRDefault="00CD5F64" w:rsidP="00550373">
            <w:pPr>
              <w:spacing w:line="269" w:lineRule="auto"/>
              <w:ind w:left="-109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>(Przedsiębiorstwo, które zatrudnia mniej niż 50 osób i którego roczny obrót lub roczna suma bilansowa nie przekracza 10 milionów EUR)</w:t>
            </w:r>
          </w:p>
        </w:tc>
      </w:tr>
      <w:tr w:rsidR="00CD5F64" w:rsidRPr="00550373" w14:paraId="63221542" w14:textId="77777777" w:rsidTr="00A23945"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-23586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1D0BC3E2" w14:textId="7B11E7DC" w:rsidR="00CD5F64" w:rsidRPr="00550373" w:rsidRDefault="00CD5F64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A2F1B96" w14:textId="77777777" w:rsidR="00CD5F64" w:rsidRPr="00550373" w:rsidRDefault="00CD5F64" w:rsidP="00550373">
            <w:pPr>
              <w:widowControl w:val="0"/>
              <w:spacing w:line="269" w:lineRule="auto"/>
              <w:ind w:left="-109" w:right="3646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Średnie przedsiębiorstwo</w:t>
            </w:r>
          </w:p>
          <w:p w14:paraId="676685A6" w14:textId="00A89F9E" w:rsidR="00CD5F64" w:rsidRPr="00550373" w:rsidRDefault="00CD5F64" w:rsidP="00550373">
            <w:pPr>
              <w:spacing w:line="269" w:lineRule="auto"/>
              <w:ind w:left="-109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>(Przedsiębiorstwo, które nie jest mikroprzedsiębiorstwem ani małym przedsiębiorstwem i które zatrudnia mniej niż 250 osób</w:t>
            </w:r>
            <w:r w:rsidR="00C4173B"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>,</w:t>
            </w:r>
            <w:r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 xml:space="preserve"> i którego roczny obrót nie przekracza 50 milionów EUR</w:t>
            </w:r>
            <w:r w:rsidR="00C4173B"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 xml:space="preserve"> </w:t>
            </w:r>
            <w:r w:rsidRPr="00550373">
              <w:rPr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lang w:eastAsia="pl-PL"/>
              </w:rPr>
              <w:t>lub roczna suma bilansowa nie przekracza 43 milionów EUR)</w:t>
            </w:r>
          </w:p>
        </w:tc>
      </w:tr>
      <w:tr w:rsidR="00CD5F64" w:rsidRPr="00550373" w14:paraId="0749A6B3" w14:textId="77777777" w:rsidTr="00A23945">
        <w:bookmarkStart w:id="2" w:name="_Hlk105133714" w:displacedByCustomXml="next"/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492149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2D966AA8" w14:textId="74BE4EAE" w:rsidR="00CD5F64" w:rsidRPr="00550373" w:rsidRDefault="006F67DB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7E867529" w14:textId="1531CD80" w:rsidR="00CD5F64" w:rsidRPr="00550373" w:rsidRDefault="00CD5F64" w:rsidP="00550373">
            <w:pPr>
              <w:spacing w:line="269" w:lineRule="auto"/>
              <w:ind w:left="-109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Jednoosobowa działalność gospodarcza</w:t>
            </w:r>
          </w:p>
        </w:tc>
      </w:tr>
      <w:tr w:rsidR="00CD5F64" w:rsidRPr="00550373" w14:paraId="1FA4ED9A" w14:textId="77777777" w:rsidTr="00A23945"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-1770384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2F8CDDCC" w14:textId="4B3F0205" w:rsidR="00CD5F64" w:rsidRPr="00550373" w:rsidRDefault="00CD5F64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4A259A80" w14:textId="32A5701B" w:rsidR="00CD5F64" w:rsidRPr="00550373" w:rsidRDefault="00CD5F64" w:rsidP="00550373">
            <w:pPr>
              <w:spacing w:line="269" w:lineRule="auto"/>
              <w:ind w:left="-109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</w:tr>
      <w:tr w:rsidR="00CD5F64" w:rsidRPr="00550373" w14:paraId="1101D4D5" w14:textId="77777777" w:rsidTr="00A23945">
        <w:bookmarkEnd w:id="2" w:displacedByCustomXml="next"/>
        <w:sdt>
          <w:sdtPr>
            <w:rPr>
              <w:rFonts w:asciiTheme="minorHAnsi" w:hAnsiTheme="minorHAnsi" w:cstheme="minorHAnsi"/>
              <w:color w:val="auto"/>
              <w:sz w:val="22"/>
              <w:szCs w:val="22"/>
              <w:lang w:eastAsia="pl-PL"/>
            </w:rPr>
            <w:id w:val="-1791361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153C0344" w14:textId="046C5245" w:rsidR="00CD5F64" w:rsidRPr="00550373" w:rsidRDefault="00CD5F64" w:rsidP="00550373">
                <w:pPr>
                  <w:spacing w:line="269" w:lineRule="auto"/>
                  <w:rPr>
                    <w:rFonts w:asciiTheme="minorHAnsi" w:hAnsiTheme="minorHAnsi" w:cstheme="minorHAnsi"/>
                    <w:color w:val="auto"/>
                    <w:sz w:val="22"/>
                    <w:szCs w:val="22"/>
                    <w:lang w:eastAsia="pl-PL"/>
                  </w:rPr>
                </w:pPr>
                <w:r w:rsidRPr="00550373">
                  <w:rPr>
                    <w:rFonts w:ascii="Segoe UI Symbol" w:eastAsia="MS Gothic" w:hAnsi="Segoe UI Symbol" w:cs="Segoe UI Symbol"/>
                    <w:color w:val="auto"/>
                    <w:sz w:val="22"/>
                    <w:szCs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14:paraId="3A5604C5" w14:textId="0FCA9607" w:rsidR="00CD5F64" w:rsidRPr="00550373" w:rsidRDefault="00CD5F64" w:rsidP="00550373">
            <w:pPr>
              <w:spacing w:line="269" w:lineRule="auto"/>
              <w:ind w:left="-109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</w:pPr>
            <w:r w:rsidRPr="0055037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eastAsia="pl-PL"/>
              </w:rPr>
              <w:t>Inny rodzaj</w:t>
            </w:r>
          </w:p>
        </w:tc>
      </w:tr>
    </w:tbl>
    <w:p w14:paraId="678A2856" w14:textId="5F5C8EF7" w:rsidR="00A02506" w:rsidRPr="00550373" w:rsidRDefault="00A02506" w:rsidP="00550373">
      <w:pPr>
        <w:spacing w:line="269" w:lineRule="auto"/>
        <w:ind w:left="425"/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pl-PL" w:bidi="pl-PL"/>
        </w:rPr>
        <w:t>W przypadku Wykonawców składających ofertę wspólną</w:t>
      </w:r>
      <w:r w:rsidR="00E10F3A"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pl-PL" w:bidi="pl-PL"/>
        </w:rPr>
        <w:t>,</w:t>
      </w:r>
      <w:r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pl-PL" w:bidi="pl-PL"/>
        </w:rPr>
        <w:t xml:space="preserve"> należy wypełnić dla każdego podmiotu osobno.</w:t>
      </w:r>
    </w:p>
    <w:p w14:paraId="13302AEB" w14:textId="48CD21FA" w:rsidR="004F1DF1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Oferuj</w:t>
      </w:r>
      <w:r w:rsidR="004A60BC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ę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wykonanie przedmiotu zamówienia zgodnie z wymaganiami specyfikacji warunków zamówienia </w:t>
      </w:r>
      <w:r w:rsidR="000136B5" w:rsidRPr="001657BA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>dla 110 osób na 36</w:t>
      </w:r>
      <w:r w:rsidR="00D45F1F" w:rsidRPr="001657BA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>5</w:t>
      </w:r>
      <w:r w:rsidR="000136B5" w:rsidRPr="001657BA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 xml:space="preserve"> dni  w roku 202</w:t>
      </w:r>
      <w:r w:rsidR="000E0307" w:rsidRPr="001657BA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>6</w:t>
      </w:r>
      <w:r w:rsidR="000136B5" w:rsidRPr="001657BA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 xml:space="preserve"> 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za cenę</w:t>
      </w:r>
      <w:r w:rsidR="00EF2511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:</w:t>
      </w:r>
    </w:p>
    <w:p w14:paraId="7B8442F2" w14:textId="0E6B9131" w:rsidR="004F1DF1" w:rsidRPr="00550373" w:rsidRDefault="004F1DF1" w:rsidP="00550373">
      <w:pPr>
        <w:pStyle w:val="Akapitzlist"/>
        <w:numPr>
          <w:ilvl w:val="0"/>
          <w:numId w:val="6"/>
        </w:numPr>
        <w:spacing w:line="269" w:lineRule="auto"/>
        <w:ind w:left="850" w:right="28" w:hanging="425"/>
        <w:rPr>
          <w:rFonts w:asciiTheme="minorHAnsi" w:eastAsia="Calibri" w:hAnsiTheme="minorHAnsi" w:cstheme="minorHAnsi"/>
          <w:sz w:val="22"/>
          <w:szCs w:val="22"/>
          <w:lang w:bidi="pl-PL"/>
        </w:rPr>
      </w:pP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netto ........................................ zł, </w:t>
      </w:r>
    </w:p>
    <w:p w14:paraId="4CF2EA16" w14:textId="276785CA" w:rsidR="004F1DF1" w:rsidRPr="00550373" w:rsidRDefault="004F1DF1" w:rsidP="00550373">
      <w:pPr>
        <w:pStyle w:val="Akapitzlist"/>
        <w:numPr>
          <w:ilvl w:val="0"/>
          <w:numId w:val="6"/>
        </w:numPr>
        <w:spacing w:line="269" w:lineRule="auto"/>
        <w:ind w:left="850" w:right="28" w:hanging="425"/>
        <w:rPr>
          <w:rFonts w:asciiTheme="minorHAnsi" w:eastAsia="Calibri" w:hAnsiTheme="minorHAnsi" w:cstheme="minorHAnsi"/>
          <w:sz w:val="22"/>
          <w:szCs w:val="22"/>
          <w:lang w:bidi="pl-PL"/>
        </w:rPr>
      </w:pPr>
      <w:r w:rsidRPr="00550373">
        <w:rPr>
          <w:rFonts w:asciiTheme="minorHAnsi" w:eastAsia="Calibri" w:hAnsiTheme="minorHAnsi" w:cstheme="minorHAnsi"/>
          <w:bCs/>
          <w:sz w:val="22"/>
          <w:szCs w:val="22"/>
          <w:lang w:bidi="pl-PL"/>
        </w:rPr>
        <w:t xml:space="preserve">podatek VAT w wysokości </w:t>
      </w:r>
      <w:r w:rsidR="00353524" w:rsidRPr="00550373">
        <w:rPr>
          <w:rFonts w:asciiTheme="minorHAnsi" w:eastAsia="Calibri" w:hAnsiTheme="minorHAnsi" w:cstheme="minorHAnsi"/>
          <w:bCs/>
          <w:sz w:val="22"/>
          <w:szCs w:val="22"/>
          <w:lang w:bidi="pl-PL"/>
        </w:rPr>
        <w:t xml:space="preserve">…… </w:t>
      </w:r>
      <w:r w:rsidRPr="00550373">
        <w:rPr>
          <w:rFonts w:asciiTheme="minorHAnsi" w:eastAsia="Calibri" w:hAnsiTheme="minorHAnsi" w:cstheme="minorHAnsi"/>
          <w:bCs/>
          <w:sz w:val="22"/>
          <w:szCs w:val="22"/>
          <w:lang w:bidi="pl-PL"/>
        </w:rPr>
        <w:t xml:space="preserve">% ........................................ zł, </w:t>
      </w:r>
    </w:p>
    <w:p w14:paraId="1BDC1D8D" w14:textId="2769D87E" w:rsidR="00E637F2" w:rsidRPr="00550373" w:rsidRDefault="00E637F2" w:rsidP="00550373">
      <w:pPr>
        <w:pStyle w:val="Akapitzlist"/>
        <w:numPr>
          <w:ilvl w:val="0"/>
          <w:numId w:val="6"/>
        </w:numPr>
        <w:spacing w:line="269" w:lineRule="auto"/>
        <w:ind w:left="850" w:right="28" w:hanging="425"/>
        <w:rPr>
          <w:rFonts w:asciiTheme="minorHAnsi" w:eastAsia="Calibri" w:hAnsiTheme="minorHAnsi" w:cstheme="minorHAnsi"/>
          <w:sz w:val="22"/>
          <w:szCs w:val="22"/>
          <w:lang w:bidi="pl-PL"/>
        </w:rPr>
      </w:pPr>
      <w:bookmarkStart w:id="3" w:name="_Hlk105051005"/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brutto</w:t>
      </w:r>
      <w:r w:rsidR="004F1DF1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(cena oferty)</w:t>
      </w: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............</w:t>
      </w:r>
      <w:r w:rsidR="00636197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............................</w:t>
      </w: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zł</w:t>
      </w:r>
      <w:bookmarkEnd w:id="3"/>
      <w:r w:rsidRPr="0055037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09B2020" w14:textId="7F7FC76A" w:rsidR="004E41BA" w:rsidRDefault="004E41BA" w:rsidP="00550373">
      <w:pPr>
        <w:widowControl w:val="0"/>
        <w:tabs>
          <w:tab w:val="left" w:pos="7025"/>
          <w:tab w:val="left" w:leader="dot" w:pos="7992"/>
        </w:tabs>
        <w:suppressAutoHyphens w:val="0"/>
        <w:spacing w:line="269" w:lineRule="auto"/>
        <w:ind w:left="425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 xml:space="preserve">Powyższa cena obejmuje pełny zakres zamówienia określony w warunkach przedstawionych w </w:t>
      </w:r>
      <w:r w:rsidR="00671982"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SWZ</w:t>
      </w:r>
      <w:r w:rsidR="000136B5"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 xml:space="preserve"> i wynika z niej ze osobodzień wynosi ………… zł brutto</w:t>
      </w:r>
    </w:p>
    <w:p w14:paraId="520103B1" w14:textId="77777777" w:rsidR="00550373" w:rsidRDefault="00550373" w:rsidP="00550373">
      <w:pPr>
        <w:widowControl w:val="0"/>
        <w:tabs>
          <w:tab w:val="left" w:pos="7025"/>
          <w:tab w:val="left" w:leader="dot" w:pos="7992"/>
        </w:tabs>
        <w:suppressAutoHyphens w:val="0"/>
        <w:spacing w:line="269" w:lineRule="auto"/>
        <w:ind w:left="425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</w:p>
    <w:p w14:paraId="33120A2D" w14:textId="77777777" w:rsidR="00550373" w:rsidRDefault="00550373" w:rsidP="00550373">
      <w:pPr>
        <w:widowControl w:val="0"/>
        <w:tabs>
          <w:tab w:val="left" w:pos="7025"/>
          <w:tab w:val="left" w:leader="dot" w:pos="7992"/>
        </w:tabs>
        <w:suppressAutoHyphens w:val="0"/>
        <w:spacing w:line="269" w:lineRule="auto"/>
        <w:ind w:left="425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</w:p>
    <w:p w14:paraId="3AFA8D5A" w14:textId="77777777" w:rsidR="00550373" w:rsidRPr="00550373" w:rsidRDefault="00550373" w:rsidP="00550373">
      <w:pPr>
        <w:widowControl w:val="0"/>
        <w:tabs>
          <w:tab w:val="left" w:pos="7025"/>
          <w:tab w:val="left" w:leader="dot" w:pos="7992"/>
        </w:tabs>
        <w:suppressAutoHyphens w:val="0"/>
        <w:spacing w:line="269" w:lineRule="auto"/>
        <w:ind w:left="425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</w:p>
    <w:p w14:paraId="6474226B" w14:textId="77777777" w:rsidR="00C30A61" w:rsidRPr="00550373" w:rsidRDefault="00636197" w:rsidP="00550373">
      <w:pPr>
        <w:pStyle w:val="Akapitzlist"/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hAnsiTheme="minorHAnsi" w:cstheme="minorHAnsi"/>
          <w:sz w:val="22"/>
          <w:szCs w:val="22"/>
          <w:lang w:eastAsia="ar-SA"/>
        </w:rPr>
      </w:pP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Wybór</w:t>
      </w:r>
      <w:r w:rsidRPr="00550373">
        <w:rPr>
          <w:rFonts w:asciiTheme="minorHAnsi" w:hAnsiTheme="minorHAnsi" w:cstheme="minorHAnsi"/>
          <w:sz w:val="22"/>
          <w:szCs w:val="22"/>
        </w:rPr>
        <w:t xml:space="preserve"> oferty prowadzić będzie do powstania u Zamawiającego obowiązku podatkowego</w:t>
      </w:r>
      <w:r w:rsidR="00C30A61" w:rsidRPr="00550373">
        <w:rPr>
          <w:rFonts w:asciiTheme="minorHAnsi" w:hAnsiTheme="minorHAnsi" w:cstheme="minorHAnsi"/>
          <w:sz w:val="22"/>
          <w:szCs w:val="22"/>
        </w:rPr>
        <w:t xml:space="preserve"> zgodnie z przepisami o podatku od towarów i usług:</w:t>
      </w:r>
    </w:p>
    <w:p w14:paraId="49B30D6E" w14:textId="4391C169" w:rsidR="00C30A61" w:rsidRPr="00550373" w:rsidRDefault="00636197" w:rsidP="00550373">
      <w:pPr>
        <w:pStyle w:val="Akapitzlist"/>
        <w:numPr>
          <w:ilvl w:val="0"/>
          <w:numId w:val="8"/>
        </w:numPr>
        <w:spacing w:line="269" w:lineRule="auto"/>
        <w:ind w:left="850" w:hanging="425"/>
        <w:rPr>
          <w:rFonts w:asciiTheme="minorHAnsi" w:hAnsiTheme="minorHAnsi" w:cstheme="minorHAnsi"/>
          <w:sz w:val="22"/>
          <w:szCs w:val="22"/>
          <w:lang w:eastAsia="ar-SA"/>
        </w:rPr>
      </w:pPr>
      <w:r w:rsidRPr="00550373">
        <w:rPr>
          <w:rFonts w:asciiTheme="minorHAnsi" w:hAnsiTheme="minorHAnsi" w:cstheme="minorHAnsi"/>
          <w:sz w:val="22"/>
          <w:szCs w:val="22"/>
        </w:rPr>
        <w:t>w zakresie następujących towarów</w:t>
      </w:r>
      <w:r w:rsidR="00C30A61" w:rsidRPr="00550373">
        <w:rPr>
          <w:rFonts w:asciiTheme="minorHAnsi" w:hAnsiTheme="minorHAnsi" w:cstheme="minorHAnsi"/>
          <w:sz w:val="22"/>
          <w:szCs w:val="22"/>
        </w:rPr>
        <w:t xml:space="preserve"> lub </w:t>
      </w:r>
      <w:r w:rsidRPr="00550373">
        <w:rPr>
          <w:rFonts w:asciiTheme="minorHAnsi" w:hAnsiTheme="minorHAnsi" w:cstheme="minorHAnsi"/>
          <w:sz w:val="22"/>
          <w:szCs w:val="22"/>
        </w:rPr>
        <w:t>usług:</w:t>
      </w:r>
      <w:r w:rsidRPr="0055037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50373">
        <w:rPr>
          <w:rFonts w:asciiTheme="minorHAnsi" w:hAnsiTheme="minorHAnsi" w:cstheme="minorHAnsi"/>
          <w:sz w:val="22"/>
          <w:szCs w:val="22"/>
        </w:rPr>
        <w:t>…………</w:t>
      </w:r>
      <w:r w:rsidR="00CC186A" w:rsidRPr="00550373">
        <w:rPr>
          <w:rFonts w:asciiTheme="minorHAnsi" w:hAnsiTheme="minorHAnsi" w:cstheme="minorHAnsi"/>
          <w:sz w:val="22"/>
          <w:szCs w:val="22"/>
        </w:rPr>
        <w:t>….</w:t>
      </w:r>
      <w:r w:rsidR="005D1286" w:rsidRPr="00550373">
        <w:rPr>
          <w:rFonts w:asciiTheme="minorHAnsi" w:hAnsiTheme="minorHAnsi" w:cstheme="minorHAnsi"/>
          <w:sz w:val="22"/>
          <w:szCs w:val="22"/>
        </w:rPr>
        <w:t>…</w:t>
      </w:r>
      <w:r w:rsidR="00AD1354" w:rsidRPr="00550373">
        <w:rPr>
          <w:rFonts w:asciiTheme="minorHAnsi" w:hAnsiTheme="minorHAnsi" w:cstheme="minorHAnsi"/>
          <w:sz w:val="22"/>
          <w:szCs w:val="22"/>
        </w:rPr>
        <w:t>…….</w:t>
      </w:r>
      <w:r w:rsidR="00F21267" w:rsidRPr="00550373">
        <w:rPr>
          <w:rFonts w:asciiTheme="minorHAnsi" w:hAnsiTheme="minorHAnsi" w:cstheme="minorHAnsi"/>
          <w:sz w:val="22"/>
          <w:szCs w:val="22"/>
        </w:rPr>
        <w:t xml:space="preserve"> </w:t>
      </w:r>
      <w:r w:rsidR="00F21267" w:rsidRPr="00550373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(wypełnić, jeśli dotyczy)</w:t>
      </w:r>
      <w:r w:rsidR="00CC186A" w:rsidRPr="00550373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69AF1E3E" w14:textId="6484D51E" w:rsidR="00CC186A" w:rsidRPr="00550373" w:rsidRDefault="00CC186A" w:rsidP="00550373">
      <w:pPr>
        <w:pStyle w:val="Akapitzlist"/>
        <w:numPr>
          <w:ilvl w:val="0"/>
          <w:numId w:val="8"/>
        </w:numPr>
        <w:spacing w:line="269" w:lineRule="auto"/>
        <w:ind w:left="850" w:hanging="425"/>
        <w:rPr>
          <w:rFonts w:asciiTheme="minorHAnsi" w:hAnsiTheme="minorHAnsi" w:cstheme="minorHAnsi"/>
          <w:sz w:val="22"/>
          <w:szCs w:val="22"/>
          <w:lang w:eastAsia="ar-SA"/>
        </w:rPr>
      </w:pPr>
      <w:r w:rsidRPr="00550373">
        <w:rPr>
          <w:rFonts w:asciiTheme="minorHAnsi" w:hAnsiTheme="minorHAnsi" w:cstheme="minorHAnsi"/>
          <w:sz w:val="22"/>
          <w:szCs w:val="22"/>
        </w:rPr>
        <w:t>w</w:t>
      </w:r>
      <w:r w:rsidR="00636197" w:rsidRPr="00550373">
        <w:rPr>
          <w:rFonts w:asciiTheme="minorHAnsi" w:hAnsiTheme="minorHAnsi" w:cstheme="minorHAnsi"/>
          <w:sz w:val="22"/>
          <w:szCs w:val="22"/>
        </w:rPr>
        <w:t xml:space="preserve">artość ww. towarów lub usług bez kwoty podatku wynosi: </w:t>
      </w:r>
      <w:r w:rsidRPr="00550373">
        <w:rPr>
          <w:rFonts w:asciiTheme="minorHAnsi" w:hAnsiTheme="minorHAnsi" w:cstheme="minorHAnsi"/>
          <w:sz w:val="22"/>
          <w:szCs w:val="22"/>
        </w:rPr>
        <w:t>…………….……….</w:t>
      </w:r>
      <w:r w:rsidR="00F21267" w:rsidRPr="00550373">
        <w:rPr>
          <w:rFonts w:asciiTheme="minorHAnsi" w:hAnsiTheme="minorHAnsi" w:cstheme="minorHAnsi"/>
          <w:i/>
          <w:iCs/>
          <w:sz w:val="22"/>
          <w:szCs w:val="22"/>
        </w:rPr>
        <w:t xml:space="preserve"> (wypełnić, jeśli dotyczy)</w:t>
      </w:r>
      <w:r w:rsidRPr="00550373">
        <w:rPr>
          <w:rFonts w:asciiTheme="minorHAnsi" w:hAnsiTheme="minorHAnsi" w:cstheme="minorHAnsi"/>
          <w:sz w:val="22"/>
          <w:szCs w:val="22"/>
        </w:rPr>
        <w:t>,</w:t>
      </w:r>
    </w:p>
    <w:p w14:paraId="65C4D142" w14:textId="707EE660" w:rsidR="00CC186A" w:rsidRPr="00550373" w:rsidRDefault="00CC186A" w:rsidP="00550373">
      <w:pPr>
        <w:pStyle w:val="Akapitzlist"/>
        <w:numPr>
          <w:ilvl w:val="0"/>
          <w:numId w:val="8"/>
        </w:numPr>
        <w:spacing w:line="269" w:lineRule="auto"/>
        <w:ind w:left="850" w:hanging="425"/>
        <w:rPr>
          <w:rFonts w:asciiTheme="minorHAnsi" w:hAnsiTheme="minorHAnsi" w:cstheme="minorHAnsi"/>
          <w:sz w:val="22"/>
          <w:szCs w:val="22"/>
          <w:lang w:eastAsia="ar-SA"/>
        </w:rPr>
      </w:pPr>
      <w:r w:rsidRPr="00550373">
        <w:rPr>
          <w:rFonts w:asciiTheme="minorHAnsi" w:hAnsiTheme="minorHAnsi" w:cstheme="minorHAnsi"/>
          <w:sz w:val="22"/>
          <w:szCs w:val="22"/>
        </w:rPr>
        <w:t xml:space="preserve">stawka podatku od towarów i usług, która zgodnie z wiedzą Wykonawcy będzie miała zastosowanie: …………….………. </w:t>
      </w:r>
      <w:r w:rsidRPr="00550373">
        <w:rPr>
          <w:rFonts w:asciiTheme="minorHAnsi" w:hAnsiTheme="minorHAnsi" w:cstheme="minorHAnsi"/>
          <w:i/>
          <w:iCs/>
          <w:sz w:val="22"/>
          <w:szCs w:val="22"/>
        </w:rPr>
        <w:t>(wypełnić, jeśli dotyczy)</w:t>
      </w:r>
      <w:r w:rsidRPr="00550373">
        <w:rPr>
          <w:rFonts w:asciiTheme="minorHAnsi" w:hAnsiTheme="minorHAnsi" w:cstheme="minorHAnsi"/>
          <w:sz w:val="22"/>
          <w:szCs w:val="22"/>
        </w:rPr>
        <w:t>.</w:t>
      </w:r>
    </w:p>
    <w:p w14:paraId="4209E69A" w14:textId="02541F81" w:rsidR="00636197" w:rsidRPr="00550373" w:rsidRDefault="001237DB" w:rsidP="00550373">
      <w:pPr>
        <w:spacing w:line="269" w:lineRule="auto"/>
        <w:ind w:left="425" w:right="28"/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Powyższe pola w pkt 5 nale</w:t>
      </w:r>
      <w:r w:rsidR="005A203A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ży w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ypełnić</w:t>
      </w:r>
      <w:r w:rsidR="00171ECB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,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 xml:space="preserve"> o ile wybór oferty prowadziłby do powstania u</w:t>
      </w:r>
      <w:r w:rsidR="005A203A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 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Zamawiającego obowiązku podatkowego zgodnie z przepisami o podatku od towaru i</w:t>
      </w:r>
      <w:r w:rsidR="005A203A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 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usług</w:t>
      </w:r>
      <w:r w:rsidR="00171ECB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,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 xml:space="preserve"> w</w:t>
      </w:r>
      <w:r w:rsidR="00171ECB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 </w:t>
      </w:r>
      <w:r w:rsidR="00636197" w:rsidRPr="00550373">
        <w:rPr>
          <w:rFonts w:asciiTheme="minorHAnsi" w:hAnsiTheme="minorHAnsi" w:cstheme="minorHAnsi"/>
          <w:i/>
          <w:color w:val="auto"/>
          <w:sz w:val="22"/>
          <w:szCs w:val="22"/>
          <w:lang w:eastAsia="pl-PL"/>
        </w:rPr>
        <w:t>przeciwnym razie zostawić niewypełnione.</w:t>
      </w:r>
    </w:p>
    <w:p w14:paraId="369ECDC3" w14:textId="09D22C20" w:rsidR="00E637F2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Oświadczam, że uważam się za związan</w:t>
      </w:r>
      <w:r w:rsidR="00AA4D51"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ego</w:t>
      </w: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 xml:space="preserve"> niniejszą ofertą na okres wskazany w SWZ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.</w:t>
      </w:r>
    </w:p>
    <w:p w14:paraId="0548713C" w14:textId="4ACECD3C" w:rsidR="00E637F2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Oświadczam, że:</w:t>
      </w:r>
    </w:p>
    <w:p w14:paraId="472CB189" w14:textId="77777777" w:rsidR="00E637F2" w:rsidRPr="00550373" w:rsidRDefault="00E637F2" w:rsidP="00550373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69" w:lineRule="auto"/>
        <w:ind w:left="850" w:hanging="425"/>
        <w:contextualSpacing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zapoznałem się z SWZ i akceptuję wszystkie warunki w niej zawarte,</w:t>
      </w:r>
    </w:p>
    <w:p w14:paraId="18A3AB17" w14:textId="201FDE54" w:rsidR="00E637F2" w:rsidRPr="00550373" w:rsidRDefault="00E637F2" w:rsidP="00550373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69" w:lineRule="auto"/>
        <w:ind w:left="850" w:hanging="425"/>
        <w:contextualSpacing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uzyskałem wszelkie informacje niezbędne do prawidłowego przygotowania i złożenia niniejszej oferty,</w:t>
      </w:r>
    </w:p>
    <w:p w14:paraId="710AAF34" w14:textId="191F539D" w:rsidR="00923876" w:rsidRPr="00550373" w:rsidRDefault="002D2FEE" w:rsidP="00550373">
      <w:pPr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uppressAutoHyphens w:val="0"/>
        <w:spacing w:line="269" w:lineRule="auto"/>
        <w:ind w:left="850" w:hanging="425"/>
        <w:contextualSpacing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oferuję wykonanie przedmiotu zamówienia w terminie zgodnie z zapisami przedstawionymi w SWZ</w:t>
      </w:r>
      <w:r w:rsidR="00B51AB6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,</w:t>
      </w:r>
    </w:p>
    <w:p w14:paraId="7B47132B" w14:textId="77777777" w:rsidR="006F67DB" w:rsidRPr="00550373" w:rsidRDefault="006F67DB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Oświadczam, że:</w:t>
      </w:r>
    </w:p>
    <w:p w14:paraId="19B86080" w14:textId="1DA0EFB6" w:rsidR="00E637F2" w:rsidRPr="00550373" w:rsidRDefault="006F67DB" w:rsidP="00550373">
      <w:pPr>
        <w:pStyle w:val="Akapitzlist"/>
        <w:numPr>
          <w:ilvl w:val="0"/>
          <w:numId w:val="7"/>
        </w:numPr>
        <w:spacing w:line="269" w:lineRule="auto"/>
        <w:ind w:left="850" w:hanging="425"/>
        <w:rPr>
          <w:rFonts w:asciiTheme="minorHAnsi" w:eastAsia="Calibri" w:hAnsiTheme="minorHAnsi" w:cstheme="minorHAnsi"/>
          <w:sz w:val="22"/>
          <w:szCs w:val="22"/>
          <w:lang w:bidi="pl-PL"/>
        </w:rPr>
      </w:pP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p</w:t>
      </w:r>
      <w:r w:rsidR="00E637F2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rzedmiot zamówienia wykonam </w:t>
      </w:r>
      <w:r w:rsidR="00E637F2" w:rsidRPr="00550373">
        <w:rPr>
          <w:rFonts w:asciiTheme="minorHAnsi" w:eastAsia="Calibri" w:hAnsiTheme="minorHAnsi" w:cstheme="minorHAnsi"/>
          <w:i/>
          <w:iCs/>
          <w:sz w:val="22"/>
          <w:szCs w:val="22"/>
          <w:lang w:bidi="pl-PL"/>
        </w:rPr>
        <w:t>(zaznaczyć właściwe)</w:t>
      </w:r>
      <w:r w:rsidR="00E637F2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:</w:t>
      </w:r>
    </w:p>
    <w:p w14:paraId="4218CB9E" w14:textId="529ECA8C" w:rsidR="00903071" w:rsidRPr="00550373" w:rsidRDefault="00C3210A" w:rsidP="00550373">
      <w:pPr>
        <w:pStyle w:val="Akapitzlist"/>
        <w:spacing w:line="269" w:lineRule="auto"/>
        <w:ind w:left="850"/>
        <w:rPr>
          <w:rFonts w:asciiTheme="minorHAnsi" w:eastAsia="Calibri" w:hAnsiTheme="minorHAnsi" w:cstheme="minorHAnsi"/>
          <w:sz w:val="22"/>
          <w:szCs w:val="22"/>
          <w:lang w:bidi="pl-PL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bidi="pl-PL"/>
          </w:rPr>
          <w:id w:val="179008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550373">
            <w:rPr>
              <w:rFonts w:ascii="Segoe UI Symbol" w:eastAsia="MS Gothic" w:hAnsi="Segoe UI Symbol" w:cs="Segoe UI Symbol"/>
              <w:sz w:val="22"/>
              <w:szCs w:val="22"/>
              <w:lang w:bidi="pl-PL"/>
            </w:rPr>
            <w:t>☐</w:t>
          </w:r>
        </w:sdtContent>
      </w:sdt>
      <w:r w:rsidR="00903071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sam </w:t>
      </w:r>
    </w:p>
    <w:p w14:paraId="30CD4995" w14:textId="395E9FEA" w:rsidR="00903071" w:rsidRPr="00550373" w:rsidRDefault="00C3210A" w:rsidP="00550373">
      <w:pPr>
        <w:pStyle w:val="Akapitzlist"/>
        <w:spacing w:line="269" w:lineRule="auto"/>
        <w:ind w:left="850"/>
        <w:rPr>
          <w:rFonts w:asciiTheme="minorHAnsi" w:eastAsia="Calibri" w:hAnsiTheme="minorHAnsi" w:cstheme="minorHAnsi"/>
          <w:sz w:val="22"/>
          <w:szCs w:val="22"/>
          <w:lang w:bidi="pl-PL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bidi="pl-PL"/>
          </w:rPr>
          <w:id w:val="1236125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550373">
            <w:rPr>
              <w:rFonts w:ascii="Segoe UI Symbol" w:eastAsia="MS Gothic" w:hAnsi="Segoe UI Symbol" w:cs="Segoe UI Symbol"/>
              <w:sz w:val="22"/>
              <w:szCs w:val="22"/>
              <w:lang w:bidi="pl-PL"/>
            </w:rPr>
            <w:t>☐</w:t>
          </w:r>
        </w:sdtContent>
      </w:sdt>
      <w:r w:rsidR="00903071"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 xml:space="preserve"> </w:t>
      </w:r>
      <w:r w:rsidR="00903071" w:rsidRPr="00550373">
        <w:rPr>
          <w:rFonts w:asciiTheme="minorHAnsi" w:eastAsia="Calibri" w:hAnsiTheme="minorHAnsi" w:cstheme="minorHAnsi"/>
          <w:bCs/>
          <w:sz w:val="22"/>
          <w:szCs w:val="22"/>
          <w:lang w:bidi="pl-PL"/>
        </w:rPr>
        <w:t>z udziałem podwykonawców</w:t>
      </w:r>
    </w:p>
    <w:p w14:paraId="6060E2D2" w14:textId="7015F895" w:rsidR="00E637F2" w:rsidRPr="00550373" w:rsidRDefault="00E637F2" w:rsidP="00550373">
      <w:pPr>
        <w:pStyle w:val="Akapitzlist"/>
        <w:numPr>
          <w:ilvl w:val="0"/>
          <w:numId w:val="7"/>
        </w:numPr>
        <w:spacing w:line="269" w:lineRule="auto"/>
        <w:ind w:left="850" w:hanging="425"/>
        <w:rPr>
          <w:rFonts w:asciiTheme="minorHAnsi" w:eastAsia="Calibri" w:hAnsiTheme="minorHAnsi" w:cstheme="minorHAnsi"/>
          <w:sz w:val="22"/>
          <w:szCs w:val="22"/>
          <w:lang w:bidi="pl-PL"/>
        </w:rPr>
      </w:pPr>
      <w:r w:rsidRPr="00550373">
        <w:rPr>
          <w:rFonts w:asciiTheme="minorHAnsi" w:eastAsia="Calibri" w:hAnsiTheme="minorHAnsi" w:cstheme="minorHAnsi"/>
          <w:sz w:val="22"/>
          <w:szCs w:val="22"/>
          <w:lang w:bidi="pl-PL"/>
        </w:rPr>
        <w:t>podwykonawcom zamierzam powierzyć następujące części zamówienia: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67"/>
        <w:gridCol w:w="3969"/>
        <w:gridCol w:w="4110"/>
      </w:tblGrid>
      <w:tr w:rsidR="008142FA" w:rsidRPr="00550373" w14:paraId="339174B0" w14:textId="77777777" w:rsidTr="00C82BA0">
        <w:trPr>
          <w:trHeight w:val="397"/>
        </w:trPr>
        <w:tc>
          <w:tcPr>
            <w:tcW w:w="567" w:type="dxa"/>
            <w:vAlign w:val="center"/>
          </w:tcPr>
          <w:p w14:paraId="13979F88" w14:textId="08914D7A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  <w:bookmarkStart w:id="4" w:name="_Hlk135307443"/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3ACFE81B" w14:textId="4955F83E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Nazwa części zamówienia</w:t>
            </w:r>
          </w:p>
        </w:tc>
        <w:tc>
          <w:tcPr>
            <w:tcW w:w="4110" w:type="dxa"/>
            <w:vAlign w:val="center"/>
          </w:tcPr>
          <w:p w14:paraId="55081EC6" w14:textId="022141D6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Nazwa podwykonawcy</w:t>
            </w:r>
          </w:p>
        </w:tc>
      </w:tr>
      <w:tr w:rsidR="008142FA" w:rsidRPr="00550373" w14:paraId="244DAA71" w14:textId="77777777" w:rsidTr="0054690F">
        <w:trPr>
          <w:trHeight w:val="397"/>
        </w:trPr>
        <w:tc>
          <w:tcPr>
            <w:tcW w:w="567" w:type="dxa"/>
            <w:vAlign w:val="center"/>
          </w:tcPr>
          <w:p w14:paraId="6E3646D9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3969" w:type="dxa"/>
            <w:vAlign w:val="center"/>
          </w:tcPr>
          <w:p w14:paraId="3348D48A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4110" w:type="dxa"/>
            <w:vAlign w:val="center"/>
          </w:tcPr>
          <w:p w14:paraId="0C0E8695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</w:tr>
      <w:tr w:rsidR="008142FA" w:rsidRPr="00550373" w14:paraId="35199543" w14:textId="77777777" w:rsidTr="0054690F">
        <w:trPr>
          <w:trHeight w:val="397"/>
        </w:trPr>
        <w:tc>
          <w:tcPr>
            <w:tcW w:w="567" w:type="dxa"/>
            <w:vAlign w:val="center"/>
          </w:tcPr>
          <w:p w14:paraId="52908040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3969" w:type="dxa"/>
            <w:vAlign w:val="center"/>
          </w:tcPr>
          <w:p w14:paraId="0C94F0DE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  <w:tc>
          <w:tcPr>
            <w:tcW w:w="4110" w:type="dxa"/>
            <w:vAlign w:val="center"/>
          </w:tcPr>
          <w:p w14:paraId="48E9316A" w14:textId="77777777" w:rsidR="008142FA" w:rsidRPr="00550373" w:rsidRDefault="008142FA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bidi="pl-PL"/>
              </w:rPr>
            </w:pPr>
          </w:p>
        </w:tc>
      </w:tr>
    </w:tbl>
    <w:bookmarkEnd w:id="4"/>
    <w:p w14:paraId="1FB48F76" w14:textId="57C19FBD" w:rsidR="00E637F2" w:rsidRPr="00550373" w:rsidRDefault="00F96F94" w:rsidP="00550373">
      <w:pPr>
        <w:widowControl w:val="0"/>
        <w:suppressAutoHyphens w:val="0"/>
        <w:spacing w:line="269" w:lineRule="auto"/>
        <w:ind w:left="426"/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</w:pP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(w</w:t>
      </w:r>
      <w:r w:rsidR="00E637F2"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 xml:space="preserve"> przypadku niewskazania udziału podwykonawców, Zamawiający przyjmie, że całe zamówienie zostanie wykonane przez Wykonawcę, bez udziału Podwykonawcy</w:t>
      </w: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)</w:t>
      </w: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,</w:t>
      </w:r>
    </w:p>
    <w:p w14:paraId="295C8D38" w14:textId="3066556D" w:rsidR="00F4530B" w:rsidRPr="00550373" w:rsidRDefault="00F4530B" w:rsidP="00550373">
      <w:pPr>
        <w:pStyle w:val="Akapitzlist"/>
        <w:numPr>
          <w:ilvl w:val="0"/>
          <w:numId w:val="7"/>
        </w:numPr>
        <w:spacing w:line="269" w:lineRule="auto"/>
        <w:ind w:left="850" w:hanging="425"/>
        <w:rPr>
          <w:rFonts w:asciiTheme="minorHAnsi" w:eastAsia="Arial" w:hAnsiTheme="minorHAnsi" w:cstheme="minorHAnsi"/>
          <w:sz w:val="22"/>
          <w:szCs w:val="22"/>
          <w:lang w:eastAsia="en-US" w:bidi="pl-PL"/>
        </w:rPr>
      </w:pPr>
      <w:r w:rsidRPr="00550373">
        <w:rPr>
          <w:rFonts w:asciiTheme="minorHAnsi" w:eastAsia="Arial" w:hAnsiTheme="minorHAnsi" w:cstheme="minorHAnsi"/>
          <w:sz w:val="22"/>
          <w:szCs w:val="22"/>
          <w:lang w:eastAsia="en-US" w:bidi="pl-PL"/>
        </w:rPr>
        <w:t xml:space="preserve">polegam na zasobach innych podmiotów w celu wykazania spełniania warunków udziału w postępowaniu </w:t>
      </w:r>
      <w:r w:rsidRPr="00550373">
        <w:rPr>
          <w:rFonts w:asciiTheme="minorHAnsi" w:eastAsia="Arial" w:hAnsiTheme="minorHAnsi" w:cstheme="minorHAnsi"/>
          <w:i/>
          <w:iCs/>
          <w:sz w:val="22"/>
          <w:szCs w:val="22"/>
          <w:lang w:eastAsia="en-US" w:bidi="pl-PL"/>
        </w:rPr>
        <w:t>(zaznaczyć właściwe)</w:t>
      </w:r>
      <w:r w:rsidRPr="00550373">
        <w:rPr>
          <w:rFonts w:asciiTheme="minorHAnsi" w:eastAsia="Arial" w:hAnsiTheme="minorHAnsi" w:cstheme="minorHAnsi"/>
          <w:sz w:val="22"/>
          <w:szCs w:val="22"/>
          <w:lang w:eastAsia="en-US" w:bidi="pl-PL"/>
        </w:rPr>
        <w:t>:</w:t>
      </w:r>
    </w:p>
    <w:p w14:paraId="60E7F0E4" w14:textId="244277AA" w:rsidR="00903071" w:rsidRPr="00550373" w:rsidRDefault="00C3210A" w:rsidP="00550373">
      <w:pPr>
        <w:pStyle w:val="Akapitzlist"/>
        <w:spacing w:line="269" w:lineRule="auto"/>
        <w:ind w:left="850"/>
        <w:rPr>
          <w:rFonts w:asciiTheme="minorHAnsi" w:eastAsia="Arial" w:hAnsiTheme="minorHAnsi" w:cstheme="minorHAnsi"/>
          <w:sz w:val="22"/>
          <w:szCs w:val="22"/>
          <w:lang w:eastAsia="en-US" w:bidi="pl-PL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bidi="pl-PL"/>
          </w:rPr>
          <w:id w:val="57301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550373">
            <w:rPr>
              <w:rFonts w:ascii="Segoe UI Symbol" w:eastAsia="Calibri" w:hAnsi="Segoe UI Symbol" w:cs="Segoe UI Symbol"/>
              <w:sz w:val="22"/>
              <w:szCs w:val="22"/>
              <w:lang w:bidi="pl-PL"/>
            </w:rPr>
            <w:t>☐</w:t>
          </w:r>
        </w:sdtContent>
      </w:sdt>
      <w:r w:rsidR="00903071" w:rsidRPr="00550373">
        <w:rPr>
          <w:rFonts w:asciiTheme="minorHAnsi" w:eastAsia="Arial" w:hAnsiTheme="minorHAnsi" w:cstheme="minorHAnsi"/>
          <w:sz w:val="22"/>
          <w:szCs w:val="22"/>
          <w:lang w:eastAsia="en-US" w:bidi="pl-PL"/>
        </w:rPr>
        <w:t xml:space="preserve"> tak</w:t>
      </w:r>
    </w:p>
    <w:p w14:paraId="7A696356" w14:textId="0AD15BDA" w:rsidR="00797C88" w:rsidRPr="00550373" w:rsidRDefault="00C3210A" w:rsidP="00550373">
      <w:pPr>
        <w:pStyle w:val="Akapitzlist"/>
        <w:spacing w:line="269" w:lineRule="auto"/>
        <w:ind w:left="850"/>
        <w:rPr>
          <w:rFonts w:asciiTheme="minorHAnsi" w:eastAsia="Arial" w:hAnsiTheme="minorHAnsi" w:cstheme="minorHAnsi"/>
          <w:sz w:val="22"/>
          <w:szCs w:val="22"/>
          <w:lang w:eastAsia="en-US" w:bidi="pl-PL"/>
        </w:rPr>
      </w:pPr>
      <w:sdt>
        <w:sdtPr>
          <w:rPr>
            <w:rFonts w:asciiTheme="minorHAnsi" w:eastAsia="Calibri" w:hAnsiTheme="minorHAnsi" w:cstheme="minorHAnsi"/>
            <w:sz w:val="22"/>
            <w:szCs w:val="22"/>
            <w:lang w:bidi="pl-PL"/>
          </w:rPr>
          <w:id w:val="-285579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071" w:rsidRPr="00550373">
            <w:rPr>
              <w:rFonts w:ascii="Segoe UI Symbol" w:eastAsia="Calibri" w:hAnsi="Segoe UI Symbol" w:cs="Segoe UI Symbol"/>
              <w:sz w:val="22"/>
              <w:szCs w:val="22"/>
              <w:lang w:bidi="pl-PL"/>
            </w:rPr>
            <w:t>☐</w:t>
          </w:r>
        </w:sdtContent>
      </w:sdt>
      <w:r w:rsidR="00903071" w:rsidRPr="00550373">
        <w:rPr>
          <w:rFonts w:asciiTheme="minorHAnsi" w:eastAsia="Arial" w:hAnsiTheme="minorHAnsi" w:cstheme="minorHAnsi"/>
          <w:sz w:val="22"/>
          <w:szCs w:val="22"/>
          <w:lang w:eastAsia="en-US" w:bidi="pl-PL"/>
        </w:rPr>
        <w:t xml:space="preserve"> nie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531C2B" w:rsidRPr="00550373" w14:paraId="07759307" w14:textId="77777777" w:rsidTr="00DF645A">
        <w:tc>
          <w:tcPr>
            <w:tcW w:w="4252" w:type="dxa"/>
            <w:vAlign w:val="center"/>
          </w:tcPr>
          <w:p w14:paraId="4A772828" w14:textId="43914166" w:rsidR="00531C2B" w:rsidRPr="00550373" w:rsidRDefault="00531C2B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550373">
              <w:rPr>
                <w:rFonts w:asciiTheme="minorHAnsi" w:eastAsia="Arial" w:hAnsiTheme="minorHAnsi" w:cstheme="minorHAnsi"/>
                <w:i/>
                <w:color w:val="auto"/>
                <w:sz w:val="22"/>
                <w:szCs w:val="22"/>
                <w:lang w:eastAsia="en-US"/>
              </w:rPr>
              <w:t>Nazwa i adres podmiotu udostępniającego zasób Wykonawcy</w:t>
            </w:r>
          </w:p>
        </w:tc>
        <w:tc>
          <w:tcPr>
            <w:tcW w:w="4394" w:type="dxa"/>
            <w:vAlign w:val="center"/>
          </w:tcPr>
          <w:p w14:paraId="584C701B" w14:textId="3686D014" w:rsidR="00531C2B" w:rsidRPr="00550373" w:rsidRDefault="00531C2B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550373">
              <w:rPr>
                <w:rFonts w:asciiTheme="minorHAnsi" w:eastAsia="Arial" w:hAnsiTheme="minorHAnsi" w:cstheme="minorHAnsi"/>
                <w:i/>
                <w:color w:val="auto"/>
                <w:sz w:val="22"/>
                <w:szCs w:val="22"/>
                <w:lang w:eastAsia="en-US"/>
              </w:rPr>
              <w:t>Zdolności techniczne lub zawodowe lub sytuacja finansowa lub ekonomiczna udostępniana Wykonawcy przez podmiot udostępniający zasoby</w:t>
            </w:r>
          </w:p>
        </w:tc>
      </w:tr>
      <w:tr w:rsidR="00797C88" w:rsidRPr="00550373" w14:paraId="04C5E0C0" w14:textId="77777777" w:rsidTr="00DF645A">
        <w:trPr>
          <w:trHeight w:val="397"/>
        </w:trPr>
        <w:tc>
          <w:tcPr>
            <w:tcW w:w="4252" w:type="dxa"/>
            <w:vAlign w:val="center"/>
          </w:tcPr>
          <w:p w14:paraId="44963781" w14:textId="77777777" w:rsidR="00797C88" w:rsidRPr="00550373" w:rsidRDefault="00797C88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51DC2009" w14:textId="77777777" w:rsidR="00797C88" w:rsidRPr="00550373" w:rsidRDefault="00797C88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550373" w:rsidRPr="00550373" w14:paraId="27C1C034" w14:textId="77777777" w:rsidTr="00DF645A">
        <w:trPr>
          <w:trHeight w:val="397"/>
        </w:trPr>
        <w:tc>
          <w:tcPr>
            <w:tcW w:w="4252" w:type="dxa"/>
            <w:vAlign w:val="center"/>
          </w:tcPr>
          <w:p w14:paraId="1C4C9A07" w14:textId="77777777" w:rsidR="00550373" w:rsidRPr="00550373" w:rsidRDefault="00550373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41BDC1D4" w14:textId="77777777" w:rsidR="00550373" w:rsidRPr="00550373" w:rsidRDefault="00550373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550373" w:rsidRPr="00550373" w14:paraId="22B69B11" w14:textId="77777777" w:rsidTr="00DF645A">
        <w:trPr>
          <w:trHeight w:val="397"/>
        </w:trPr>
        <w:tc>
          <w:tcPr>
            <w:tcW w:w="4252" w:type="dxa"/>
            <w:vAlign w:val="center"/>
          </w:tcPr>
          <w:p w14:paraId="50842AA3" w14:textId="77777777" w:rsidR="00550373" w:rsidRPr="00550373" w:rsidRDefault="00550373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7964950A" w14:textId="77777777" w:rsidR="00550373" w:rsidRPr="00550373" w:rsidRDefault="00550373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  <w:tr w:rsidR="00797C88" w:rsidRPr="00550373" w14:paraId="234D400D" w14:textId="77777777" w:rsidTr="00DF645A">
        <w:trPr>
          <w:trHeight w:val="397"/>
        </w:trPr>
        <w:tc>
          <w:tcPr>
            <w:tcW w:w="4252" w:type="dxa"/>
            <w:vAlign w:val="center"/>
          </w:tcPr>
          <w:p w14:paraId="364BD34F" w14:textId="77777777" w:rsidR="00797C88" w:rsidRPr="00550373" w:rsidRDefault="00797C88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15F641F6" w14:textId="77777777" w:rsidR="00797C88" w:rsidRPr="00550373" w:rsidRDefault="00797C88" w:rsidP="00550373">
            <w:pPr>
              <w:widowControl w:val="0"/>
              <w:tabs>
                <w:tab w:val="left" w:pos="709"/>
                <w:tab w:val="left" w:pos="7025"/>
                <w:tab w:val="left" w:leader="dot" w:pos="7992"/>
              </w:tabs>
              <w:suppressAutoHyphens w:val="0"/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0EDCAE7C" w14:textId="67E5EAB0" w:rsidR="00F4530B" w:rsidRDefault="00F4530B" w:rsidP="00550373">
      <w:pPr>
        <w:widowControl w:val="0"/>
        <w:tabs>
          <w:tab w:val="left" w:pos="709"/>
          <w:tab w:val="left" w:pos="7025"/>
          <w:tab w:val="left" w:leader="dot" w:pos="7992"/>
        </w:tabs>
        <w:suppressAutoHyphens w:val="0"/>
        <w:spacing w:line="269" w:lineRule="auto"/>
        <w:ind w:left="851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(w przypadku niewskazania podmiotu udostępniającego zasób Wykonawcy, Wykonawca samodzielnie będzie wykazywał spełnianie warunków udziału</w:t>
      </w:r>
      <w:r w:rsidR="005E3E66"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 xml:space="preserve"> </w:t>
      </w: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w</w:t>
      </w:r>
      <w:r w:rsidR="005E3E66"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 </w:t>
      </w: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postępowaniu oraz nie będzie polegał na zasobach podmiotów je udostępniających)</w:t>
      </w:r>
      <w:r w:rsidR="0010469C"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,</w:t>
      </w:r>
    </w:p>
    <w:p w14:paraId="1400876D" w14:textId="06669C0E" w:rsidR="006969AA" w:rsidRPr="00550373" w:rsidRDefault="00E637F2" w:rsidP="00550373">
      <w:pPr>
        <w:widowControl w:val="0"/>
        <w:numPr>
          <w:ilvl w:val="0"/>
          <w:numId w:val="3"/>
        </w:numPr>
        <w:suppressAutoHyphens w:val="0"/>
        <w:spacing w:line="269" w:lineRule="auto"/>
        <w:ind w:left="850" w:hanging="425"/>
        <w:contextualSpacing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lastRenderedPageBreak/>
        <w:t xml:space="preserve">zapoznałem się </w:t>
      </w:r>
      <w:r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 xml:space="preserve">z </w:t>
      </w:r>
      <w:r w:rsidRPr="0055037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  <w:lang w:eastAsia="pl-PL" w:bidi="pl-PL"/>
        </w:rPr>
        <w:t>projektowanymi post</w:t>
      </w:r>
      <w:r w:rsidR="00F4530B" w:rsidRPr="0055037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  <w:lang w:eastAsia="pl-PL" w:bidi="pl-PL"/>
        </w:rPr>
        <w:t>anowieniami umowy</w:t>
      </w:r>
      <w:r w:rsidR="00C949B6"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 xml:space="preserve"> </w:t>
      </w:r>
      <w:r w:rsidR="00F4530B"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 xml:space="preserve">określonymi </w:t>
      </w:r>
      <w:r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>w</w:t>
      </w:r>
      <w:r w:rsidR="005E3E66"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> </w:t>
      </w:r>
    </w:p>
    <w:p w14:paraId="6CF05F28" w14:textId="1681FE2B" w:rsidR="00E637F2" w:rsidRPr="00550373" w:rsidRDefault="00E637F2" w:rsidP="00550373">
      <w:pPr>
        <w:widowControl w:val="0"/>
        <w:suppressAutoHyphens w:val="0"/>
        <w:spacing w:line="269" w:lineRule="auto"/>
        <w:ind w:left="850"/>
        <w:contextualSpacing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  <w:lang w:eastAsia="pl-PL" w:bidi="pl-PL"/>
        </w:rPr>
        <w:t xml:space="preserve">załączniku nr </w:t>
      </w:r>
      <w:r w:rsidR="003325B2" w:rsidRPr="00550373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  <w:lang w:eastAsia="pl-PL" w:bidi="pl-PL"/>
        </w:rPr>
        <w:t>10</w:t>
      </w:r>
      <w:r w:rsidRPr="00550373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pl-PL" w:bidi="pl-PL"/>
        </w:rPr>
        <w:t xml:space="preserve"> do SWZ,</w:t>
      </w:r>
    </w:p>
    <w:p w14:paraId="5C7F71B3" w14:textId="64DFB66E" w:rsidR="00E637F2" w:rsidRPr="00550373" w:rsidRDefault="00E637F2" w:rsidP="00550373">
      <w:pPr>
        <w:widowControl w:val="0"/>
        <w:numPr>
          <w:ilvl w:val="0"/>
          <w:numId w:val="3"/>
        </w:numPr>
        <w:suppressAutoHyphens w:val="0"/>
        <w:spacing w:line="269" w:lineRule="auto"/>
        <w:ind w:left="850" w:hanging="425"/>
        <w:contextualSpacing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Arial" w:hAnsiTheme="minorHAnsi" w:cstheme="minorHAnsi"/>
          <w:color w:val="000000" w:themeColor="text1"/>
          <w:sz w:val="22"/>
          <w:szCs w:val="22"/>
          <w:lang w:eastAsia="en-US"/>
        </w:rPr>
        <w:t xml:space="preserve">akceptuję </w:t>
      </w:r>
      <w:r w:rsidRPr="00550373">
        <w:rPr>
          <w:rFonts w:asciiTheme="minorHAnsi" w:eastAsia="Arial" w:hAnsiTheme="minorHAnsi" w:cstheme="minorHAnsi"/>
          <w:b/>
          <w:bCs/>
          <w:color w:val="000000" w:themeColor="text1"/>
          <w:sz w:val="22"/>
          <w:szCs w:val="22"/>
          <w:lang w:eastAsia="en-US"/>
        </w:rPr>
        <w:t>warunki płatności</w:t>
      </w:r>
      <w:r w:rsidRPr="00550373">
        <w:rPr>
          <w:rFonts w:asciiTheme="minorHAnsi" w:eastAsia="Arial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="003325B2" w:rsidRPr="00550373">
        <w:rPr>
          <w:rFonts w:asciiTheme="minorHAnsi" w:eastAsia="Arial" w:hAnsiTheme="minorHAnsi" w:cstheme="minorHAnsi"/>
          <w:color w:val="000000" w:themeColor="text1"/>
          <w:sz w:val="22"/>
          <w:szCs w:val="22"/>
          <w:lang w:eastAsia="en-US"/>
        </w:rPr>
        <w:t xml:space="preserve">21 dni </w:t>
      </w:r>
      <w:r w:rsidRPr="00550373">
        <w:rPr>
          <w:rFonts w:asciiTheme="minorHAnsi" w:eastAsia="Arial" w:hAnsiTheme="minorHAnsi" w:cstheme="minorHAnsi"/>
          <w:color w:val="000000" w:themeColor="text1"/>
          <w:sz w:val="22"/>
          <w:szCs w:val="22"/>
          <w:lang w:eastAsia="en-US"/>
        </w:rPr>
        <w:t xml:space="preserve">określone </w:t>
      </w: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przez Zamawiającego.</w:t>
      </w:r>
    </w:p>
    <w:p w14:paraId="2039B6B9" w14:textId="77777777" w:rsidR="00E637F2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Potwierdzam, iż nie uczestniczę w innej ofercie dotyczącej tego samego postępowania.</w:t>
      </w:r>
    </w:p>
    <w:p w14:paraId="612390C0" w14:textId="77777777" w:rsidR="00E637F2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W przypadku wybrania mojej oferty zobowiązuję się do:</w:t>
      </w:r>
    </w:p>
    <w:p w14:paraId="2C7502C6" w14:textId="77777777" w:rsidR="00E637F2" w:rsidRPr="00550373" w:rsidRDefault="00E637F2" w:rsidP="00550373">
      <w:pPr>
        <w:widowControl w:val="0"/>
        <w:numPr>
          <w:ilvl w:val="0"/>
          <w:numId w:val="4"/>
        </w:numPr>
        <w:suppressAutoHyphens w:val="0"/>
        <w:spacing w:line="269" w:lineRule="auto"/>
        <w:ind w:left="850" w:right="51" w:hanging="425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podpisania umowy na warunkach zawartych w SWZ, w miejscu i terminie wskazanym przez Zamawiającego,</w:t>
      </w:r>
    </w:p>
    <w:p w14:paraId="1FF8246C" w14:textId="5A4BBB5C" w:rsidR="00E637F2" w:rsidRPr="00550373" w:rsidRDefault="00E637F2" w:rsidP="00550373">
      <w:pPr>
        <w:widowControl w:val="0"/>
        <w:numPr>
          <w:ilvl w:val="0"/>
          <w:numId w:val="4"/>
        </w:numPr>
        <w:suppressAutoHyphens w:val="0"/>
        <w:spacing w:line="269" w:lineRule="auto"/>
        <w:ind w:left="850" w:right="51" w:hanging="425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wyznaczenia osoby odpowiedzialnej</w:t>
      </w:r>
      <w:r w:rsidR="0070438D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za realizację umowy</w:t>
      </w:r>
      <w:r w:rsidRPr="00550373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bookmarkStart w:id="5" w:name="_Hlk105135469"/>
      <w:bookmarkStart w:id="6" w:name="_Hlk105689377"/>
      <w:bookmarkStart w:id="7" w:name="_Hlk105744584"/>
      <w:r w:rsidRPr="00550373">
        <w:rPr>
          <w:rFonts w:asciiTheme="minorHAnsi" w:hAnsiTheme="minorHAnsi" w:cstheme="minorHAnsi"/>
          <w:color w:val="auto"/>
          <w:sz w:val="22"/>
          <w:szCs w:val="22"/>
        </w:rPr>
        <w:t>....</w:t>
      </w:r>
      <w:r w:rsidR="00F243F9" w:rsidRPr="0055037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550373">
        <w:rPr>
          <w:rFonts w:asciiTheme="minorHAnsi" w:hAnsiTheme="minorHAnsi" w:cstheme="minorHAnsi"/>
          <w:color w:val="auto"/>
          <w:sz w:val="22"/>
          <w:szCs w:val="22"/>
        </w:rPr>
        <w:t>...........</w:t>
      </w:r>
      <w:r w:rsidR="003C1EA7" w:rsidRPr="00550373">
        <w:rPr>
          <w:rFonts w:asciiTheme="minorHAnsi" w:hAnsiTheme="minorHAnsi" w:cstheme="minorHAnsi"/>
          <w:color w:val="auto"/>
          <w:sz w:val="22"/>
          <w:szCs w:val="22"/>
        </w:rPr>
        <w:t>....</w:t>
      </w:r>
      <w:bookmarkEnd w:id="5"/>
      <w:r w:rsidR="0070438D" w:rsidRPr="0055037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0438D" w:rsidRPr="00550373">
        <w:rPr>
          <w:rFonts w:asciiTheme="minorHAnsi" w:hAnsiTheme="minorHAnsi" w:cstheme="minorHAnsi"/>
          <w:i/>
          <w:iCs/>
          <w:color w:val="auto"/>
          <w:sz w:val="22"/>
          <w:szCs w:val="22"/>
        </w:rPr>
        <w:t>(imię i nazwisko)</w:t>
      </w:r>
      <w:r w:rsidR="00F243F9" w:rsidRPr="0055037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F243F9" w:rsidRPr="00550373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="00F243F9" w:rsidRPr="00550373">
        <w:rPr>
          <w:rFonts w:asciiTheme="minorHAnsi" w:hAnsiTheme="minorHAnsi" w:cstheme="minorHAnsi"/>
          <w:color w:val="auto"/>
          <w:sz w:val="22"/>
          <w:szCs w:val="22"/>
        </w:rPr>
        <w:t>tel. ...................., e-mail ..............</w:t>
      </w:r>
      <w:r w:rsidR="003D2678" w:rsidRPr="0055037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F243F9" w:rsidRPr="00550373">
        <w:rPr>
          <w:rFonts w:asciiTheme="minorHAnsi" w:hAnsiTheme="minorHAnsi" w:cstheme="minorHAnsi"/>
          <w:color w:val="auto"/>
          <w:sz w:val="22"/>
          <w:szCs w:val="22"/>
        </w:rPr>
        <w:t>.....</w:t>
      </w:r>
      <w:bookmarkEnd w:id="6"/>
      <w:bookmarkEnd w:id="7"/>
    </w:p>
    <w:p w14:paraId="69691575" w14:textId="6AC620A5" w:rsidR="00E637F2" w:rsidRPr="00550373" w:rsidRDefault="00E637F2" w:rsidP="00550373">
      <w:pPr>
        <w:numPr>
          <w:ilvl w:val="0"/>
          <w:numId w:val="5"/>
        </w:numPr>
        <w:tabs>
          <w:tab w:val="clear" w:pos="360"/>
        </w:tabs>
        <w:spacing w:line="269" w:lineRule="auto"/>
        <w:ind w:left="425" w:hanging="425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 xml:space="preserve">Oświadczam na podstawie art. 18 ust. 3 ustawy </w:t>
      </w:r>
      <w:proofErr w:type="spellStart"/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Pzp</w:t>
      </w:r>
      <w:proofErr w:type="spellEnd"/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, że wskazane poniżej informacje zawarte w ofercie stanowią tajemnicę przedsiębiorstwa w rozumieniu przepisów o zwalczaniu nieuczciwej konkurencji i w związku z niniejszym nie mogą być udostępnione, w szczególności innym uczestnikom postępowania.</w:t>
      </w:r>
    </w:p>
    <w:tbl>
      <w:tblPr>
        <w:tblStyle w:val="Tabela-Siatka"/>
        <w:tblW w:w="8577" w:type="dxa"/>
        <w:tblInd w:w="421" w:type="dxa"/>
        <w:tblLook w:val="04A0" w:firstRow="1" w:lastRow="0" w:firstColumn="1" w:lastColumn="0" w:noHBand="0" w:noVBand="1"/>
      </w:tblPr>
      <w:tblGrid>
        <w:gridCol w:w="567"/>
        <w:gridCol w:w="5103"/>
        <w:gridCol w:w="2907"/>
      </w:tblGrid>
      <w:tr w:rsidR="00E01FDF" w:rsidRPr="00550373" w14:paraId="79EFE3C7" w14:textId="77777777" w:rsidTr="00F47BD6">
        <w:trPr>
          <w:trHeight w:val="397"/>
        </w:trPr>
        <w:tc>
          <w:tcPr>
            <w:tcW w:w="567" w:type="dxa"/>
            <w:vAlign w:val="center"/>
          </w:tcPr>
          <w:p w14:paraId="1B64B7E6" w14:textId="37B1FADB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103" w:type="dxa"/>
            <w:vAlign w:val="center"/>
          </w:tcPr>
          <w:p w14:paraId="01EFA43C" w14:textId="41F16F3D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Oznaczenie rodzaju (nazwy) informacji</w:t>
            </w:r>
          </w:p>
        </w:tc>
        <w:tc>
          <w:tcPr>
            <w:tcW w:w="2907" w:type="dxa"/>
            <w:vAlign w:val="center"/>
          </w:tcPr>
          <w:p w14:paraId="617C55AE" w14:textId="66453C2B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  <w:r w:rsidRPr="0055037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  <w:lang w:eastAsia="pl-PL"/>
              </w:rPr>
              <w:t>Nazwa pliku</w:t>
            </w:r>
          </w:p>
        </w:tc>
      </w:tr>
      <w:tr w:rsidR="00E01FDF" w:rsidRPr="00550373" w14:paraId="0E216A75" w14:textId="77777777" w:rsidTr="00F47BD6">
        <w:trPr>
          <w:trHeight w:val="397"/>
        </w:trPr>
        <w:tc>
          <w:tcPr>
            <w:tcW w:w="567" w:type="dxa"/>
            <w:vAlign w:val="center"/>
          </w:tcPr>
          <w:p w14:paraId="03024BE6" w14:textId="77777777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14:paraId="0A265AC0" w14:textId="77777777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Align w:val="center"/>
          </w:tcPr>
          <w:p w14:paraId="7C7420F6" w14:textId="77777777" w:rsidR="00BD5534" w:rsidRPr="00550373" w:rsidRDefault="00BD5534" w:rsidP="00550373">
            <w:pPr>
              <w:spacing w:line="269" w:lineRule="auto"/>
              <w:rPr>
                <w:rFonts w:asciiTheme="minorHAnsi" w:eastAsia="Arial" w:hAnsiTheme="minorHAnsi" w:cstheme="minorHAnsi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32BCEC3D" w14:textId="26E1F293" w:rsidR="00E637F2" w:rsidRPr="00550373" w:rsidRDefault="00E637F2" w:rsidP="00550373">
      <w:pPr>
        <w:widowControl w:val="0"/>
        <w:tabs>
          <w:tab w:val="left" w:pos="426"/>
        </w:tabs>
        <w:suppressAutoHyphens w:val="0"/>
        <w:spacing w:line="269" w:lineRule="auto"/>
        <w:ind w:left="425" w:right="51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Wykazanie, że zastrzeżone informacje stanowią tajemnicę przedsiębiorstwa ………………………………</w:t>
      </w:r>
      <w:r w:rsidR="005A42EE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</w:t>
      </w:r>
      <w:r w:rsidR="006E1F4E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..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…………</w:t>
      </w:r>
      <w:r w:rsidR="005D1286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……………………………………………</w:t>
      </w:r>
      <w:r w:rsidR="005A42EE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…………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</w:t>
      </w:r>
      <w:r w:rsidR="003C1EA7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…………………</w:t>
      </w:r>
      <w:r w:rsidR="005A42EE"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……</w:t>
      </w:r>
    </w:p>
    <w:p w14:paraId="14BFA0FA" w14:textId="1F4A594A" w:rsidR="00E637F2" w:rsidRPr="00550373" w:rsidRDefault="00CF50B8" w:rsidP="00550373">
      <w:pPr>
        <w:widowControl w:val="0"/>
        <w:tabs>
          <w:tab w:val="left" w:pos="426"/>
        </w:tabs>
        <w:suppressAutoHyphens w:val="0"/>
        <w:spacing w:line="269" w:lineRule="auto"/>
        <w:ind w:left="426" w:right="51"/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</w:pPr>
      <w:r w:rsidRPr="00550373"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  <w:t>(w</w:t>
      </w:r>
      <w:r w:rsidR="00E637F2" w:rsidRPr="00550373"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  <w:t xml:space="preserve"> przypadku gdy żadna z informacji zawartych w ofercie nie stanowi tajemnicy przedsiębiorstwa w rozumieniu przepisów o zwalczaniu nieuczciwej konkurencji, Wykonawca nie wypełnia pkt </w:t>
      </w:r>
      <w:r w:rsidR="003C1EA7" w:rsidRPr="00550373"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  <w:t>1</w:t>
      </w:r>
      <w:r w:rsidR="00123FE4" w:rsidRPr="00550373"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  <w:t>1</w:t>
      </w:r>
      <w:r w:rsidRPr="00550373">
        <w:rPr>
          <w:rFonts w:asciiTheme="minorHAnsi" w:hAnsiTheme="minorHAnsi" w:cstheme="minorHAnsi"/>
          <w:i/>
          <w:iCs/>
          <w:color w:val="auto"/>
          <w:sz w:val="22"/>
          <w:szCs w:val="22"/>
          <w:lang w:eastAsia="pl-PL"/>
        </w:rPr>
        <w:t>)</w:t>
      </w:r>
      <w:r w:rsidRPr="0055037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.</w:t>
      </w:r>
    </w:p>
    <w:p w14:paraId="148AAB8B" w14:textId="6C3058B7" w:rsidR="00E637F2" w:rsidRPr="00550373" w:rsidRDefault="00E637F2" w:rsidP="00550373">
      <w:pPr>
        <w:numPr>
          <w:ilvl w:val="0"/>
          <w:numId w:val="5"/>
        </w:numPr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Oświadczam, że wypełni</w:t>
      </w:r>
      <w:r w:rsidR="00E7402F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łem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obowiązki informacyjne przewidziane w art. 13 lub art. 14 RODO wobec osób fizycznych, od których dane osobowe bezpośrednio lub pośrednio pozyska</w:t>
      </w:r>
      <w:r w:rsidR="00E7402F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>łem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w celu ubiegania się o udzielenie zamówienia publicznego w niniejszym postępowaniu</w:t>
      </w:r>
      <w:r w:rsidR="00E7402F"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</w:t>
      </w:r>
      <w:r w:rsidR="00E7402F" w:rsidRPr="00550373">
        <w:rPr>
          <w:rFonts w:asciiTheme="minorHAnsi" w:eastAsia="Calibri" w:hAnsiTheme="minorHAnsi" w:cstheme="minorHAnsi"/>
          <w:i/>
          <w:iCs/>
          <w:color w:val="auto"/>
          <w:sz w:val="22"/>
          <w:szCs w:val="22"/>
          <w:lang w:eastAsia="pl-PL" w:bidi="pl-PL"/>
        </w:rPr>
        <w:t>(</w:t>
      </w:r>
      <w:r w:rsidR="00E7402F"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w</w:t>
      </w: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 xml:space="preserve"> przypadku gdy Wykonawca nie przekazuje danych osobowych innych niż bezpośrednio jego dotyczących lub zachodzi wyłączenie stosowania obowiązku informacyjnego, stosownie do art. 13 ust. 4 lub art. 14 ust. 5 RODO</w:t>
      </w:r>
      <w:r w:rsidR="001D7239"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>,</w:t>
      </w:r>
      <w:r w:rsidRPr="00550373">
        <w:rPr>
          <w:rFonts w:asciiTheme="minorHAnsi" w:eastAsia="Arial" w:hAnsiTheme="minorHAnsi" w:cstheme="minorHAnsi"/>
          <w:i/>
          <w:iCs/>
          <w:color w:val="auto"/>
          <w:sz w:val="22"/>
          <w:szCs w:val="22"/>
          <w:lang w:eastAsia="en-US"/>
        </w:rPr>
        <w:t xml:space="preserve"> treści oświadczenia Wykonawca nie składa (usunięcie treści oświadczenia np. przez jego wykreślenie)</w:t>
      </w:r>
      <w:r w:rsidRPr="00550373"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  <w:t>.</w:t>
      </w:r>
    </w:p>
    <w:p w14:paraId="0371BAB3" w14:textId="54794A98" w:rsidR="003325B2" w:rsidRPr="00550373" w:rsidRDefault="00324540" w:rsidP="00550373">
      <w:pPr>
        <w:numPr>
          <w:ilvl w:val="0"/>
          <w:numId w:val="5"/>
        </w:numPr>
        <w:spacing w:line="269" w:lineRule="auto"/>
        <w:ind w:left="425" w:hanging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</w:t>
      </w:r>
      <w:r w:rsidRPr="00550373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pl-PL" w:bidi="pl-PL"/>
        </w:rPr>
        <w:t>KRYTERIUM SPOŁECZNE</w:t>
      </w:r>
      <w:r w:rsidRPr="00550373"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  <w:t xml:space="preserve"> 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1484"/>
        <w:gridCol w:w="1431"/>
        <w:gridCol w:w="1430"/>
        <w:gridCol w:w="1430"/>
        <w:gridCol w:w="1431"/>
        <w:gridCol w:w="1431"/>
      </w:tblGrid>
      <w:tr w:rsidR="00324540" w:rsidRPr="00550373" w14:paraId="26C0FC08" w14:textId="77777777" w:rsidTr="00324540">
        <w:tc>
          <w:tcPr>
            <w:tcW w:w="1510" w:type="dxa"/>
          </w:tcPr>
          <w:p w14:paraId="6F79A261" w14:textId="0C29A662" w:rsidR="00324540" w:rsidRPr="00550373" w:rsidRDefault="00087752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 xml:space="preserve">Ilość </w:t>
            </w:r>
            <w:r w:rsidR="00324540"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Osób</w:t>
            </w:r>
          </w:p>
        </w:tc>
        <w:tc>
          <w:tcPr>
            <w:tcW w:w="1510" w:type="dxa"/>
          </w:tcPr>
          <w:p w14:paraId="28574360" w14:textId="6F07AF8A" w:rsidR="00324540" w:rsidRPr="00550373" w:rsidRDefault="00324540" w:rsidP="00550373">
            <w:pPr>
              <w:spacing w:line="269" w:lineRule="auto"/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1</w:t>
            </w:r>
          </w:p>
        </w:tc>
        <w:tc>
          <w:tcPr>
            <w:tcW w:w="1510" w:type="dxa"/>
          </w:tcPr>
          <w:p w14:paraId="36C06F26" w14:textId="14E645AF" w:rsidR="00324540" w:rsidRPr="00550373" w:rsidRDefault="00324540" w:rsidP="00550373">
            <w:pPr>
              <w:spacing w:line="269" w:lineRule="auto"/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2</w:t>
            </w:r>
          </w:p>
        </w:tc>
        <w:tc>
          <w:tcPr>
            <w:tcW w:w="1510" w:type="dxa"/>
          </w:tcPr>
          <w:p w14:paraId="0F74E444" w14:textId="610C0A7D" w:rsidR="00324540" w:rsidRPr="00550373" w:rsidRDefault="00324540" w:rsidP="00550373">
            <w:pPr>
              <w:spacing w:line="269" w:lineRule="auto"/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3</w:t>
            </w:r>
          </w:p>
        </w:tc>
        <w:tc>
          <w:tcPr>
            <w:tcW w:w="1511" w:type="dxa"/>
          </w:tcPr>
          <w:p w14:paraId="1265C7EB" w14:textId="25FB34EE" w:rsidR="00324540" w:rsidRPr="00550373" w:rsidRDefault="00324540" w:rsidP="00550373">
            <w:pPr>
              <w:spacing w:line="269" w:lineRule="auto"/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4</w:t>
            </w:r>
          </w:p>
        </w:tc>
        <w:tc>
          <w:tcPr>
            <w:tcW w:w="1511" w:type="dxa"/>
          </w:tcPr>
          <w:p w14:paraId="65B33339" w14:textId="312A47EF" w:rsidR="00324540" w:rsidRPr="00550373" w:rsidRDefault="00324540" w:rsidP="00550373">
            <w:pPr>
              <w:spacing w:line="269" w:lineRule="auto"/>
              <w:jc w:val="center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5</w:t>
            </w:r>
          </w:p>
        </w:tc>
      </w:tr>
      <w:tr w:rsidR="00324540" w:rsidRPr="00550373" w14:paraId="43F20EB7" w14:textId="77777777" w:rsidTr="00324540">
        <w:tc>
          <w:tcPr>
            <w:tcW w:w="1510" w:type="dxa"/>
          </w:tcPr>
          <w:p w14:paraId="54918F14" w14:textId="75ABD154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  <w:r w:rsidRPr="00550373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  <w:t>Zaznaczyć  X</w:t>
            </w:r>
          </w:p>
        </w:tc>
        <w:tc>
          <w:tcPr>
            <w:tcW w:w="1510" w:type="dxa"/>
          </w:tcPr>
          <w:p w14:paraId="6F2AD9BD" w14:textId="77777777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</w:p>
        </w:tc>
        <w:tc>
          <w:tcPr>
            <w:tcW w:w="1510" w:type="dxa"/>
          </w:tcPr>
          <w:p w14:paraId="59F021F1" w14:textId="77777777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</w:p>
        </w:tc>
        <w:tc>
          <w:tcPr>
            <w:tcW w:w="1510" w:type="dxa"/>
          </w:tcPr>
          <w:p w14:paraId="6C53052C" w14:textId="77777777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</w:p>
        </w:tc>
        <w:tc>
          <w:tcPr>
            <w:tcW w:w="1511" w:type="dxa"/>
          </w:tcPr>
          <w:p w14:paraId="47FA5508" w14:textId="77777777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</w:p>
        </w:tc>
        <w:tc>
          <w:tcPr>
            <w:tcW w:w="1511" w:type="dxa"/>
          </w:tcPr>
          <w:p w14:paraId="699CEB0C" w14:textId="77777777" w:rsidR="00324540" w:rsidRPr="00550373" w:rsidRDefault="00324540" w:rsidP="00550373">
            <w:pPr>
              <w:spacing w:line="269" w:lineRule="auto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pl-PL" w:bidi="pl-PL"/>
              </w:rPr>
            </w:pPr>
          </w:p>
        </w:tc>
      </w:tr>
    </w:tbl>
    <w:p w14:paraId="06FCFC8A" w14:textId="77777777" w:rsidR="00324540" w:rsidRPr="00550373" w:rsidRDefault="00324540" w:rsidP="00550373">
      <w:pPr>
        <w:spacing w:line="269" w:lineRule="auto"/>
        <w:ind w:left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</w:p>
    <w:p w14:paraId="7794C435" w14:textId="77777777" w:rsidR="003325B2" w:rsidRPr="00550373" w:rsidRDefault="003325B2" w:rsidP="00550373">
      <w:pPr>
        <w:spacing w:line="269" w:lineRule="auto"/>
        <w:ind w:left="425"/>
        <w:rPr>
          <w:rFonts w:asciiTheme="minorHAnsi" w:eastAsia="Calibri" w:hAnsiTheme="minorHAnsi" w:cstheme="minorHAnsi"/>
          <w:color w:val="auto"/>
          <w:sz w:val="22"/>
          <w:szCs w:val="22"/>
          <w:lang w:eastAsia="pl-PL" w:bidi="pl-PL"/>
        </w:rPr>
      </w:pPr>
    </w:p>
    <w:p w14:paraId="26E3B818" w14:textId="77777777" w:rsidR="00E637F2" w:rsidRPr="00550373" w:rsidRDefault="00E637F2" w:rsidP="00550373">
      <w:pPr>
        <w:suppressAutoHyphens w:val="0"/>
        <w:spacing w:line="269" w:lineRule="auto"/>
        <w:rPr>
          <w:rFonts w:asciiTheme="minorHAnsi" w:eastAsia="Arial" w:hAnsiTheme="minorHAnsi" w:cstheme="minorHAnsi"/>
          <w:color w:val="auto"/>
          <w:sz w:val="22"/>
          <w:szCs w:val="22"/>
          <w:lang w:eastAsia="en-US"/>
        </w:rPr>
      </w:pPr>
    </w:p>
    <w:p w14:paraId="091A4295" w14:textId="551EA34F" w:rsidR="00E637F2" w:rsidRPr="00C3210A" w:rsidRDefault="008535AE" w:rsidP="00550373">
      <w:pPr>
        <w:suppressAutoHyphens w:val="0"/>
        <w:spacing w:line="269" w:lineRule="auto"/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</w:pPr>
      <w:r w:rsidRPr="00C3210A">
        <w:rPr>
          <w:rFonts w:asciiTheme="minorHAnsi" w:eastAsia="Arial" w:hAnsiTheme="minorHAnsi" w:cstheme="minorHAnsi"/>
          <w:b/>
          <w:bCs/>
          <w:i/>
          <w:iCs/>
          <w:color w:val="000000" w:themeColor="text1"/>
          <w:sz w:val="22"/>
          <w:szCs w:val="22"/>
          <w:lang w:eastAsia="en-US"/>
        </w:rPr>
        <w:t>Uwaga</w:t>
      </w:r>
      <w:r w:rsidR="00E637F2" w:rsidRPr="00C3210A">
        <w:rPr>
          <w:rFonts w:asciiTheme="minorHAnsi" w:eastAsia="Arial" w:hAnsiTheme="minorHAnsi" w:cstheme="minorHAnsi"/>
          <w:b/>
          <w:bCs/>
          <w:i/>
          <w:iCs/>
          <w:color w:val="000000" w:themeColor="text1"/>
          <w:sz w:val="22"/>
          <w:szCs w:val="22"/>
          <w:lang w:eastAsia="en-US"/>
        </w:rPr>
        <w:t>:</w:t>
      </w:r>
      <w:r w:rsidR="00E637F2" w:rsidRPr="00C3210A">
        <w:rPr>
          <w:rFonts w:asciiTheme="minorHAnsi" w:eastAsia="Arial" w:hAnsiTheme="minorHAnsi" w:cstheme="minorHAnsi"/>
          <w:i/>
          <w:iCs/>
          <w:color w:val="000000" w:themeColor="text1"/>
          <w:sz w:val="22"/>
          <w:szCs w:val="22"/>
          <w:lang w:eastAsia="en-US"/>
        </w:rPr>
        <w:t xml:space="preserve"> </w:t>
      </w:r>
      <w:r w:rsidR="004F0B2B" w:rsidRPr="00C3210A">
        <w:rPr>
          <w:rFonts w:asciiTheme="minorHAnsi" w:eastAsia="Arial" w:hAnsiTheme="minorHAnsi" w:cstheme="minorHAnsi"/>
          <w:i/>
          <w:iCs/>
          <w:color w:val="000000" w:themeColor="text1"/>
          <w:sz w:val="22"/>
          <w:szCs w:val="22"/>
          <w:lang w:eastAsia="en-US"/>
        </w:rPr>
        <w:t xml:space="preserve">dokument należy opatrzyć kwalifikowanym podpisem elektronicznym lub podpisem zaufanym, lub podpisem osobistym </w:t>
      </w:r>
      <w:r w:rsidR="004F0B2B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przez osobę lub osoby uprawnione do reprezentowania wykonawcy i przekazać zamawiającemu wraz z</w:t>
      </w:r>
      <w:r w:rsidR="003C1EA7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 </w:t>
      </w:r>
      <w:r w:rsidR="004F0B2B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dokumentem (-</w:t>
      </w:r>
      <w:proofErr w:type="spellStart"/>
      <w:r w:rsidR="004F0B2B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ami</w:t>
      </w:r>
      <w:proofErr w:type="spellEnd"/>
      <w:r w:rsidR="004F0B2B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) potwierdzającymi prawo do reprezentacji wykonawcy przez osobę lub osoby podpisujące ofertę</w:t>
      </w:r>
      <w:r w:rsidR="009B031C" w:rsidRPr="00C3210A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  <w:t>.</w:t>
      </w:r>
    </w:p>
    <w:p w14:paraId="266787DA" w14:textId="77777777" w:rsidR="003333D1" w:rsidRPr="00C3210A" w:rsidRDefault="003333D1" w:rsidP="00550373">
      <w:pPr>
        <w:suppressAutoHyphens w:val="0"/>
        <w:spacing w:line="269" w:lineRule="auto"/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eastAsia="en-US"/>
        </w:rPr>
      </w:pPr>
    </w:p>
    <w:p w14:paraId="41DC959F" w14:textId="77777777" w:rsidR="00550373" w:rsidRDefault="00550373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3F05B65C" w14:textId="77777777" w:rsidR="002E0CAC" w:rsidRDefault="002E0CAC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64D8989F" w14:textId="77777777" w:rsidR="002E0CAC" w:rsidRDefault="002E0CAC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6B404A84" w14:textId="77777777" w:rsidR="002E0CAC" w:rsidRDefault="002E0CAC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3215DCE7" w14:textId="77777777" w:rsidR="002E0CAC" w:rsidRDefault="002E0CAC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08A31977" w14:textId="77777777" w:rsidR="003333D1" w:rsidRPr="00550373" w:rsidRDefault="003333D1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57ECE3AA" w14:textId="12A97835" w:rsidR="003333D1" w:rsidRPr="002E0CAC" w:rsidRDefault="001F18B7" w:rsidP="00550373">
      <w:pPr>
        <w:suppressAutoHyphens w:val="0"/>
        <w:spacing w:line="269" w:lineRule="auto"/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  <w:lang w:eastAsia="en-US"/>
        </w:rPr>
      </w:pPr>
      <w:r w:rsidRPr="002E0CAC">
        <w:rPr>
          <w:rFonts w:asciiTheme="minorHAnsi" w:eastAsia="Calibri" w:hAnsiTheme="minorHAnsi" w:cstheme="minorHAnsi"/>
          <w:b/>
          <w:bCs/>
          <w:iCs/>
          <w:color w:val="000000" w:themeColor="text1"/>
          <w:sz w:val="22"/>
          <w:szCs w:val="22"/>
          <w:lang w:eastAsia="en-US"/>
        </w:rPr>
        <w:lastRenderedPageBreak/>
        <w:t>Wykaz podmiotowych środków dowodowych, które Wykonawca złoży w przypadku wyboru jego oferty do II etapu</w:t>
      </w:r>
    </w:p>
    <w:p w14:paraId="504B50B9" w14:textId="29E8D7BB" w:rsidR="001F18B7" w:rsidRPr="0035487B" w:rsidRDefault="0035487B" w:rsidP="00550373">
      <w:pPr>
        <w:suppressAutoHyphens w:val="0"/>
        <w:spacing w:line="269" w:lineRule="auto"/>
        <w:rPr>
          <w:rFonts w:asciiTheme="minorHAnsi" w:eastAsia="Calibri" w:hAnsiTheme="minorHAnsi" w:cstheme="minorHAnsi"/>
          <w:i/>
          <w:color w:val="000000" w:themeColor="text1"/>
          <w:lang w:eastAsia="en-US"/>
        </w:rPr>
      </w:pPr>
      <w:r w:rsidRPr="0035487B">
        <w:rPr>
          <w:rFonts w:asciiTheme="minorHAnsi" w:eastAsia="Calibri" w:hAnsiTheme="minorHAnsi" w:cstheme="minorHAnsi"/>
          <w:i/>
          <w:color w:val="000000" w:themeColor="text1"/>
          <w:lang w:eastAsia="en-US"/>
        </w:rPr>
        <w:t>(proszę zaznaczyć krzyżykiem)</w:t>
      </w:r>
    </w:p>
    <w:p w14:paraId="229F50C8" w14:textId="77777777" w:rsidR="0035487B" w:rsidRDefault="0035487B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highlight w:val="green"/>
          <w:lang w:eastAsia="en-US"/>
        </w:rPr>
      </w:pPr>
    </w:p>
    <w:p w14:paraId="4DCFC40C" w14:textId="77777777" w:rsidR="0035487B" w:rsidRDefault="0035487B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highlight w:val="green"/>
          <w:lang w:eastAsia="en-US"/>
        </w:rPr>
      </w:pPr>
    </w:p>
    <w:tbl>
      <w:tblPr>
        <w:tblStyle w:val="Tabela-Siatka"/>
        <w:tblW w:w="9129" w:type="dxa"/>
        <w:tblLook w:val="04A0" w:firstRow="1" w:lastRow="0" w:firstColumn="1" w:lastColumn="0" w:noHBand="0" w:noVBand="1"/>
      </w:tblPr>
      <w:tblGrid>
        <w:gridCol w:w="562"/>
        <w:gridCol w:w="4073"/>
        <w:gridCol w:w="2247"/>
        <w:gridCol w:w="2247"/>
      </w:tblGrid>
      <w:tr w:rsidR="0035487B" w:rsidRPr="002E0CAC" w14:paraId="4D39B71B" w14:textId="77777777" w:rsidTr="00376B3B">
        <w:tc>
          <w:tcPr>
            <w:tcW w:w="562" w:type="dxa"/>
          </w:tcPr>
          <w:p w14:paraId="25F689AB" w14:textId="2CCC8BD2" w:rsidR="0035487B" w:rsidRPr="00C3210A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3210A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073" w:type="dxa"/>
          </w:tcPr>
          <w:p w14:paraId="7E0C2D93" w14:textId="47CEC6A5" w:rsidR="0035487B" w:rsidRPr="00C3210A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3210A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Nazwa dokumentu</w:t>
            </w:r>
          </w:p>
        </w:tc>
        <w:tc>
          <w:tcPr>
            <w:tcW w:w="2247" w:type="dxa"/>
          </w:tcPr>
          <w:p w14:paraId="343D530B" w14:textId="1D6A9FDB" w:rsidR="0035487B" w:rsidRPr="00C3210A" w:rsidRDefault="00C3210A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D</w:t>
            </w:r>
            <w:r w:rsidR="0035487B" w:rsidRPr="00C3210A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 złożenia w II etapie</w:t>
            </w:r>
          </w:p>
        </w:tc>
        <w:tc>
          <w:tcPr>
            <w:tcW w:w="2247" w:type="dxa"/>
          </w:tcPr>
          <w:p w14:paraId="2FA7A38A" w14:textId="365DB394" w:rsidR="0035487B" w:rsidRPr="00C3210A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C3210A">
              <w:rPr>
                <w:rFonts w:asciiTheme="minorHAnsi" w:eastAsia="Calibri" w:hAnsiTheme="minorHAnsi" w:cstheme="minorHAns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Nie dotyczy</w:t>
            </w:r>
          </w:p>
        </w:tc>
      </w:tr>
      <w:tr w:rsidR="0035487B" w:rsidRPr="002E0CAC" w14:paraId="185D2C5A" w14:textId="77777777" w:rsidTr="00376B3B">
        <w:tc>
          <w:tcPr>
            <w:tcW w:w="562" w:type="dxa"/>
          </w:tcPr>
          <w:p w14:paraId="3A3255B5" w14:textId="67BB05F3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073" w:type="dxa"/>
          </w:tcPr>
          <w:p w14:paraId="380EE4DC" w14:textId="78AF9D28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Szczegółowy Opis Zamówienia. Załącznik nr 1</w:t>
            </w:r>
          </w:p>
        </w:tc>
        <w:tc>
          <w:tcPr>
            <w:tcW w:w="2247" w:type="dxa"/>
          </w:tcPr>
          <w:p w14:paraId="2E6E992D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63F7113D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487B" w:rsidRPr="002E0CAC" w14:paraId="28617853" w14:textId="77777777" w:rsidTr="00376B3B">
        <w:tc>
          <w:tcPr>
            <w:tcW w:w="562" w:type="dxa"/>
          </w:tcPr>
          <w:p w14:paraId="497B2E58" w14:textId="0E8DCF6E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073" w:type="dxa"/>
          </w:tcPr>
          <w:p w14:paraId="15ADC1E9" w14:textId="551A327D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Oświadczenie o przynależności lub braku przynależności do tej samej grupy kapitałowej. Załącznik nr 5</w:t>
            </w:r>
          </w:p>
        </w:tc>
        <w:tc>
          <w:tcPr>
            <w:tcW w:w="2247" w:type="dxa"/>
          </w:tcPr>
          <w:p w14:paraId="45F4B640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58008E57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487B" w:rsidRPr="002E0CAC" w14:paraId="14472FF3" w14:textId="77777777" w:rsidTr="00376B3B">
        <w:tc>
          <w:tcPr>
            <w:tcW w:w="562" w:type="dxa"/>
          </w:tcPr>
          <w:p w14:paraId="3E51BE07" w14:textId="1AE11AAB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073" w:type="dxa"/>
          </w:tcPr>
          <w:p w14:paraId="60F3DD05" w14:textId="10AAD9CF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Zobowiązanie podmiotu trzeciego do oddania do dyspozycji Wykonawcy niezbędnych zasobów na potrzeby realizacji zamówienia</w:t>
            </w:r>
            <w:r w:rsidR="00376B3B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. Załącznik nr 6</w:t>
            </w:r>
          </w:p>
        </w:tc>
        <w:tc>
          <w:tcPr>
            <w:tcW w:w="2247" w:type="dxa"/>
          </w:tcPr>
          <w:p w14:paraId="0672F7CA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0398B43D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487B" w:rsidRPr="002E0CAC" w14:paraId="40931981" w14:textId="77777777" w:rsidTr="00376B3B">
        <w:tc>
          <w:tcPr>
            <w:tcW w:w="562" w:type="dxa"/>
          </w:tcPr>
          <w:p w14:paraId="0A074211" w14:textId="6CA554E2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073" w:type="dxa"/>
          </w:tcPr>
          <w:p w14:paraId="537E2FE9" w14:textId="04459FD9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Oświadczenie Wykonawcy o aktualności informacji zawartych w oświadczeniu o niepodleganiu wykluczeniu z postępowania. Załącznik nr 7</w:t>
            </w:r>
          </w:p>
        </w:tc>
        <w:tc>
          <w:tcPr>
            <w:tcW w:w="2247" w:type="dxa"/>
          </w:tcPr>
          <w:p w14:paraId="2B00DE27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5B575635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E0CAC" w:rsidRPr="002E0CAC" w14:paraId="3FC4D963" w14:textId="77777777" w:rsidTr="00376B3B">
        <w:tc>
          <w:tcPr>
            <w:tcW w:w="562" w:type="dxa"/>
          </w:tcPr>
          <w:p w14:paraId="46C323E3" w14:textId="110E4C74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073" w:type="dxa"/>
          </w:tcPr>
          <w:p w14:paraId="47449C6C" w14:textId="21F291AE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Wykaz osób skierowanych przez Wykonawcę do realizacji zamówienia . Załącznik nr 8</w:t>
            </w:r>
          </w:p>
        </w:tc>
        <w:tc>
          <w:tcPr>
            <w:tcW w:w="2247" w:type="dxa"/>
          </w:tcPr>
          <w:p w14:paraId="2E31B6B9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443BA8BB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5487B" w:rsidRPr="002E0CAC" w14:paraId="55F43CBC" w14:textId="77777777" w:rsidTr="00376B3B">
        <w:tc>
          <w:tcPr>
            <w:tcW w:w="562" w:type="dxa"/>
          </w:tcPr>
          <w:p w14:paraId="66463311" w14:textId="27697E5C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2E0CAC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073" w:type="dxa"/>
          </w:tcPr>
          <w:p w14:paraId="2E21FEC6" w14:textId="477B34EB" w:rsidR="0035487B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Wykaz usług cateringowych dotychczas wykonanych. Załącznik nr 9</w:t>
            </w:r>
          </w:p>
        </w:tc>
        <w:tc>
          <w:tcPr>
            <w:tcW w:w="2247" w:type="dxa"/>
          </w:tcPr>
          <w:p w14:paraId="6937C579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1B9FA11B" w14:textId="77777777" w:rsidR="0035487B" w:rsidRPr="002E0CAC" w:rsidRDefault="0035487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E0CAC" w:rsidRPr="002E0CAC" w14:paraId="5160ABE0" w14:textId="77777777" w:rsidTr="00376B3B">
        <w:tc>
          <w:tcPr>
            <w:tcW w:w="562" w:type="dxa"/>
          </w:tcPr>
          <w:p w14:paraId="70222693" w14:textId="391E7712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073" w:type="dxa"/>
          </w:tcPr>
          <w:p w14:paraId="692EBED3" w14:textId="61B66AB0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Projektowane postanowienia umowy. Załącznik nr 10</w:t>
            </w:r>
          </w:p>
        </w:tc>
        <w:tc>
          <w:tcPr>
            <w:tcW w:w="2247" w:type="dxa"/>
          </w:tcPr>
          <w:p w14:paraId="415B945F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7157D3AE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E0CAC" w:rsidRPr="002E0CAC" w14:paraId="620F4D12" w14:textId="77777777" w:rsidTr="00376B3B">
        <w:tc>
          <w:tcPr>
            <w:tcW w:w="562" w:type="dxa"/>
          </w:tcPr>
          <w:p w14:paraId="5BF7A37C" w14:textId="11D74304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8</w:t>
            </w:r>
            <w:r w:rsidR="00376B3B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73" w:type="dxa"/>
          </w:tcPr>
          <w:p w14:paraId="4647C1FC" w14:textId="1C71A21B" w:rsidR="002E0CAC" w:rsidRPr="002E0CAC" w:rsidRDefault="001E4C71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 xml:space="preserve">Wykaz środków transportu. Załącznik nr 11 </w:t>
            </w:r>
          </w:p>
        </w:tc>
        <w:tc>
          <w:tcPr>
            <w:tcW w:w="2247" w:type="dxa"/>
          </w:tcPr>
          <w:p w14:paraId="49E9B6A4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2610801B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2E0CAC" w:rsidRPr="002E0CAC" w14:paraId="3BC2BB05" w14:textId="77777777" w:rsidTr="00376B3B">
        <w:tc>
          <w:tcPr>
            <w:tcW w:w="562" w:type="dxa"/>
          </w:tcPr>
          <w:p w14:paraId="0EB19A16" w14:textId="0A329CF7" w:rsidR="002E0CAC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9</w:t>
            </w:r>
            <w:r w:rsidR="00376B3B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73" w:type="dxa"/>
          </w:tcPr>
          <w:p w14:paraId="4E70E8A0" w14:textId="083A47F5" w:rsidR="002E0CAC" w:rsidRPr="002E0CAC" w:rsidRDefault="001E4C71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Klauzula informacyjna RODO. Załącznik nr 12</w:t>
            </w:r>
          </w:p>
        </w:tc>
        <w:tc>
          <w:tcPr>
            <w:tcW w:w="2247" w:type="dxa"/>
          </w:tcPr>
          <w:p w14:paraId="5C992986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7ADAECFE" w14:textId="77777777" w:rsidR="002E0CAC" w:rsidRPr="002E0CAC" w:rsidRDefault="002E0CAC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44787" w:rsidRPr="002E0CAC" w14:paraId="31568D34" w14:textId="77777777" w:rsidTr="00376B3B">
        <w:tc>
          <w:tcPr>
            <w:tcW w:w="562" w:type="dxa"/>
          </w:tcPr>
          <w:p w14:paraId="6A9373E4" w14:textId="52BC5F29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073" w:type="dxa"/>
          </w:tcPr>
          <w:p w14:paraId="35D1E30C" w14:textId="3D9056FA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 xml:space="preserve">Odpis/informacja z KRS lub </w:t>
            </w:r>
            <w:proofErr w:type="spellStart"/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CEiIoDG</w:t>
            </w:r>
            <w:proofErr w:type="spellEnd"/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47" w:type="dxa"/>
          </w:tcPr>
          <w:p w14:paraId="50000871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2C50C306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44787" w:rsidRPr="002E0CAC" w14:paraId="1DB04751" w14:textId="77777777" w:rsidTr="00376B3B">
        <w:tc>
          <w:tcPr>
            <w:tcW w:w="562" w:type="dxa"/>
          </w:tcPr>
          <w:p w14:paraId="012B5D26" w14:textId="529C2F16" w:rsidR="00376B3B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073" w:type="dxa"/>
          </w:tcPr>
          <w:p w14:paraId="77A12583" w14:textId="6798CA94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Kopia decyzji PPIS o zatwierdzeniu zakładu - kuchni</w:t>
            </w:r>
          </w:p>
        </w:tc>
        <w:tc>
          <w:tcPr>
            <w:tcW w:w="2247" w:type="dxa"/>
          </w:tcPr>
          <w:p w14:paraId="7C2900F5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4C16B1D0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44787" w:rsidRPr="002E0CAC" w14:paraId="329B2056" w14:textId="77777777" w:rsidTr="00376B3B">
        <w:tc>
          <w:tcPr>
            <w:tcW w:w="562" w:type="dxa"/>
          </w:tcPr>
          <w:p w14:paraId="69107125" w14:textId="6EE3A330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073" w:type="dxa"/>
          </w:tcPr>
          <w:p w14:paraId="36D175BA" w14:textId="33EB43E2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Kopia wpisu do Rejestru zakładów podlegających urzędowej kontroli organów Państwowej Inspekcji Sanitarnej</w:t>
            </w:r>
          </w:p>
        </w:tc>
        <w:tc>
          <w:tcPr>
            <w:tcW w:w="2247" w:type="dxa"/>
          </w:tcPr>
          <w:p w14:paraId="1C9E3FE2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7E05765F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44787" w:rsidRPr="002E0CAC" w14:paraId="6F311D05" w14:textId="77777777" w:rsidTr="00376B3B">
        <w:tc>
          <w:tcPr>
            <w:tcW w:w="562" w:type="dxa"/>
          </w:tcPr>
          <w:p w14:paraId="51521B07" w14:textId="46B28443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073" w:type="dxa"/>
          </w:tcPr>
          <w:p w14:paraId="55E3BDB3" w14:textId="1ED7DC6F" w:rsidR="00344787" w:rsidRDefault="00DC1D3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 xml:space="preserve">Zaświadczenie US o niezaleganiu z opłacaniem podatków i opłat </w:t>
            </w:r>
          </w:p>
        </w:tc>
        <w:tc>
          <w:tcPr>
            <w:tcW w:w="2247" w:type="dxa"/>
          </w:tcPr>
          <w:p w14:paraId="1CF153EC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712D3AAE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44787" w:rsidRPr="002E0CAC" w14:paraId="1B59D295" w14:textId="77777777" w:rsidTr="00376B3B">
        <w:tc>
          <w:tcPr>
            <w:tcW w:w="562" w:type="dxa"/>
          </w:tcPr>
          <w:p w14:paraId="6EFC496B" w14:textId="3672A7B6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073" w:type="dxa"/>
          </w:tcPr>
          <w:p w14:paraId="5F996DC7" w14:textId="3F6516F1" w:rsidR="00344787" w:rsidRDefault="00376B3B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 xml:space="preserve">Zaświadczenie ZUS lub KRUS o </w:t>
            </w:r>
            <w:r w:rsidR="00DC1D37"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n</w:t>
            </w: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iezaleganiu z opłacaniem składek na ubezpieczenia społeczne i zdrowotne</w:t>
            </w:r>
          </w:p>
        </w:tc>
        <w:tc>
          <w:tcPr>
            <w:tcW w:w="2247" w:type="dxa"/>
          </w:tcPr>
          <w:p w14:paraId="1C155851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79E9D9EA" w14:textId="77777777" w:rsidR="00344787" w:rsidRPr="002E0CAC" w:rsidRDefault="0034478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C1D37" w:rsidRPr="002E0CAC" w14:paraId="2EA74289" w14:textId="77777777" w:rsidTr="00376B3B">
        <w:tc>
          <w:tcPr>
            <w:tcW w:w="562" w:type="dxa"/>
          </w:tcPr>
          <w:p w14:paraId="37BB0480" w14:textId="2864A9DF" w:rsidR="00DC1D37" w:rsidRDefault="00DC1D3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073" w:type="dxa"/>
          </w:tcPr>
          <w:p w14:paraId="1CA882B6" w14:textId="521AA0CD" w:rsidR="00DC1D37" w:rsidRDefault="00DC1D3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  <w:t>Potwierdzenie ubezpieczenia od odpowiedzialności cywilnej w zakresie prowadzonej działalności</w:t>
            </w:r>
          </w:p>
        </w:tc>
        <w:tc>
          <w:tcPr>
            <w:tcW w:w="2247" w:type="dxa"/>
          </w:tcPr>
          <w:p w14:paraId="07AB3C4A" w14:textId="77777777" w:rsidR="00DC1D37" w:rsidRPr="002E0CAC" w:rsidRDefault="00DC1D3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</w:tcPr>
          <w:p w14:paraId="4F3490E3" w14:textId="77777777" w:rsidR="00DC1D37" w:rsidRPr="002E0CAC" w:rsidRDefault="00DC1D37" w:rsidP="00550373">
            <w:pPr>
              <w:suppressAutoHyphens w:val="0"/>
              <w:spacing w:line="269" w:lineRule="auto"/>
              <w:rPr>
                <w:rFonts w:asciiTheme="minorHAnsi" w:eastAsia="Calibri" w:hAnsiTheme="minorHAnsi" w:cstheme="minorHAnsi"/>
                <w:iCs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54330473" w14:textId="77777777" w:rsidR="0035487B" w:rsidRPr="002E0CAC" w:rsidRDefault="0035487B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p w14:paraId="30F06A35" w14:textId="77777777" w:rsidR="001F18B7" w:rsidRPr="00550373" w:rsidRDefault="001F18B7" w:rsidP="00550373">
      <w:pPr>
        <w:suppressAutoHyphens w:val="0"/>
        <w:spacing w:line="269" w:lineRule="auto"/>
        <w:rPr>
          <w:rFonts w:asciiTheme="minorHAnsi" w:eastAsia="Calibri" w:hAnsiTheme="minorHAnsi" w:cstheme="minorHAnsi"/>
          <w:iCs/>
          <w:color w:val="000000" w:themeColor="text1"/>
          <w:sz w:val="22"/>
          <w:szCs w:val="22"/>
          <w:lang w:eastAsia="en-US"/>
        </w:rPr>
      </w:pPr>
    </w:p>
    <w:sectPr w:rsidR="001F18B7" w:rsidRPr="00550373" w:rsidSect="00207CB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86B69" w14:textId="77777777" w:rsidR="00AC19FB" w:rsidRDefault="00AC19FB" w:rsidP="004574C9">
      <w:r>
        <w:separator/>
      </w:r>
    </w:p>
  </w:endnote>
  <w:endnote w:type="continuationSeparator" w:id="0">
    <w:p w14:paraId="786AE3BF" w14:textId="77777777" w:rsidR="00AC19FB" w:rsidRDefault="00AC19FB" w:rsidP="0045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A563" w14:textId="04E96FA8" w:rsidR="003813FE" w:rsidRPr="003813FE" w:rsidRDefault="003813FE" w:rsidP="003813FE">
    <w:pPr>
      <w:tabs>
        <w:tab w:val="left" w:pos="3240"/>
        <w:tab w:val="center" w:pos="4550"/>
        <w:tab w:val="left" w:pos="5818"/>
        <w:tab w:val="right" w:pos="8812"/>
      </w:tabs>
      <w:suppressAutoHyphens w:val="0"/>
      <w:spacing w:line="259" w:lineRule="auto"/>
      <w:ind w:right="261"/>
      <w:jc w:val="right"/>
      <w:rPr>
        <w:rFonts w:ascii="Calibri" w:eastAsia="Arial" w:hAnsi="Calibri" w:cs="Calibri"/>
        <w:color w:val="auto"/>
        <w:lang w:eastAsia="en-US"/>
      </w:rPr>
    </w:pPr>
    <w:r w:rsidRPr="003813FE">
      <w:rPr>
        <w:rFonts w:ascii="Calibri" w:eastAsia="Arial" w:hAnsi="Calibri" w:cs="Calibri"/>
        <w:color w:val="auto"/>
        <w:spacing w:val="60"/>
        <w:lang w:eastAsia="en-US"/>
      </w:rPr>
      <w:t>Strona</w:t>
    </w:r>
    <w:r w:rsidRPr="003813FE">
      <w:rPr>
        <w:rFonts w:ascii="Calibri" w:eastAsia="Arial" w:hAnsi="Calibri" w:cs="Calibri"/>
        <w:color w:val="auto"/>
        <w:lang w:eastAsia="en-US"/>
      </w:rPr>
      <w:fldChar w:fldCharType="begin"/>
    </w:r>
    <w:r w:rsidRPr="003813FE">
      <w:rPr>
        <w:rFonts w:ascii="Calibri" w:eastAsia="Arial" w:hAnsi="Calibri" w:cs="Calibri"/>
        <w:color w:val="auto"/>
        <w:lang w:eastAsia="en-US"/>
      </w:rPr>
      <w:instrText>PAGE   \* MERGEFORMAT</w:instrText>
    </w:r>
    <w:r w:rsidRPr="003813FE">
      <w:rPr>
        <w:rFonts w:ascii="Calibri" w:eastAsia="Arial" w:hAnsi="Calibri" w:cs="Calibri"/>
        <w:color w:val="auto"/>
        <w:lang w:eastAsia="en-US"/>
      </w:rPr>
      <w:fldChar w:fldCharType="separate"/>
    </w:r>
    <w:r w:rsidR="003A1AC9" w:rsidRPr="003A1AC9">
      <w:rPr>
        <w:rFonts w:ascii="Calibri" w:eastAsia="Arial" w:hAnsi="Calibri" w:cs="Calibri"/>
        <w:noProof/>
        <w:color w:val="auto"/>
        <w:sz w:val="22"/>
        <w:szCs w:val="22"/>
        <w:lang w:eastAsia="en-US"/>
      </w:rPr>
      <w:t>4</w:t>
    </w:r>
    <w:r w:rsidRPr="003813FE">
      <w:rPr>
        <w:rFonts w:ascii="Calibri" w:eastAsia="Arial" w:hAnsi="Calibri" w:cs="Calibri"/>
        <w:color w:val="auto"/>
        <w:lang w:eastAsia="en-US"/>
      </w:rPr>
      <w:fldChar w:fldCharType="end"/>
    </w:r>
    <w:r w:rsidRPr="003813FE">
      <w:rPr>
        <w:rFonts w:ascii="Calibri" w:eastAsia="Arial" w:hAnsi="Calibri" w:cs="Calibri"/>
        <w:color w:val="auto"/>
        <w:lang w:eastAsia="en-US"/>
      </w:rPr>
      <w:t xml:space="preserve"> | </w:t>
    </w:r>
    <w:r w:rsidRPr="003813FE">
      <w:rPr>
        <w:rFonts w:ascii="Calibri" w:eastAsia="Arial" w:hAnsi="Calibri" w:cs="Calibri"/>
        <w:color w:val="auto"/>
        <w:lang w:eastAsia="en-US"/>
      </w:rPr>
      <w:fldChar w:fldCharType="begin"/>
    </w:r>
    <w:r w:rsidRPr="003813FE">
      <w:rPr>
        <w:rFonts w:ascii="Calibri" w:eastAsia="Arial" w:hAnsi="Calibri" w:cs="Calibri"/>
        <w:color w:val="auto"/>
        <w:lang w:eastAsia="en-US"/>
      </w:rPr>
      <w:instrText>NUMPAGES  \* Arabic  \* MERGEFORMAT</w:instrText>
    </w:r>
    <w:r w:rsidRPr="003813FE">
      <w:rPr>
        <w:rFonts w:ascii="Calibri" w:eastAsia="Arial" w:hAnsi="Calibri" w:cs="Calibri"/>
        <w:color w:val="auto"/>
        <w:lang w:eastAsia="en-US"/>
      </w:rPr>
      <w:fldChar w:fldCharType="separate"/>
    </w:r>
    <w:r w:rsidR="003A1AC9" w:rsidRPr="003A1AC9">
      <w:rPr>
        <w:rFonts w:ascii="Calibri" w:eastAsia="Arial" w:hAnsi="Calibri" w:cs="Calibri"/>
        <w:noProof/>
        <w:color w:val="auto"/>
        <w:sz w:val="22"/>
        <w:szCs w:val="22"/>
        <w:lang w:eastAsia="en-US"/>
      </w:rPr>
      <w:t>4</w:t>
    </w:r>
    <w:r w:rsidRPr="003813FE">
      <w:rPr>
        <w:rFonts w:ascii="Calibri" w:eastAsia="Arial" w:hAnsi="Calibri" w:cs="Calibri"/>
        <w:noProof/>
        <w:color w:val="auto"/>
        <w:lang w:eastAsia="en-US"/>
      </w:rPr>
      <w:fldChar w:fldCharType="end"/>
    </w:r>
  </w:p>
  <w:p w14:paraId="73A26B7F" w14:textId="77777777" w:rsidR="00564CDB" w:rsidRPr="003813FE" w:rsidRDefault="00564CDB" w:rsidP="00381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F4D88" w14:textId="77777777" w:rsidR="00AC19FB" w:rsidRDefault="00AC19FB" w:rsidP="004574C9">
      <w:r>
        <w:separator/>
      </w:r>
    </w:p>
  </w:footnote>
  <w:footnote w:type="continuationSeparator" w:id="0">
    <w:p w14:paraId="1EA8DC03" w14:textId="77777777" w:rsidR="00AC19FB" w:rsidRDefault="00AC19FB" w:rsidP="00457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 w:firstLine="0"/>
      </w:pPr>
      <w:rPr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0000017"/>
    <w:multiLevelType w:val="singleLevel"/>
    <w:tmpl w:val="00000017"/>
    <w:name w:val="WW8Num23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4" w15:restartNumberingAfterBreak="0">
    <w:nsid w:val="0000002D"/>
    <w:multiLevelType w:val="singleLevel"/>
    <w:tmpl w:val="0000002D"/>
    <w:name w:val="WW8Num45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5" w15:restartNumberingAfterBreak="0">
    <w:nsid w:val="00000044"/>
    <w:multiLevelType w:val="singleLevel"/>
    <w:tmpl w:val="00000044"/>
    <w:name w:val="WW8Num68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6" w15:restartNumberingAfterBreak="0">
    <w:nsid w:val="00000064"/>
    <w:multiLevelType w:val="singleLevel"/>
    <w:tmpl w:val="00000064"/>
    <w:name w:val="WW8Num100"/>
    <w:lvl w:ilvl="0">
      <w:start w:val="5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b/>
        <w:sz w:val="18"/>
        <w:szCs w:val="18"/>
      </w:rPr>
    </w:lvl>
  </w:abstractNum>
  <w:abstractNum w:abstractNumId="7" w15:restartNumberingAfterBreak="0">
    <w:nsid w:val="1035773A"/>
    <w:multiLevelType w:val="hybridMultilevel"/>
    <w:tmpl w:val="79A64F72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49272E1"/>
    <w:multiLevelType w:val="hybridMultilevel"/>
    <w:tmpl w:val="AC2EE9DC"/>
    <w:lvl w:ilvl="0" w:tplc="5788965E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F87BA2"/>
    <w:multiLevelType w:val="hybridMultilevel"/>
    <w:tmpl w:val="8DD6C8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5FB186C"/>
    <w:multiLevelType w:val="hybridMultilevel"/>
    <w:tmpl w:val="3754FD2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6BB121B7"/>
    <w:multiLevelType w:val="multilevel"/>
    <w:tmpl w:val="989AC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4"/>
        <w:szCs w:val="32"/>
      </w:rPr>
    </w:lvl>
    <w:lvl w:ilvl="1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F02193"/>
    <w:multiLevelType w:val="hybridMultilevel"/>
    <w:tmpl w:val="B4186B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697504">
    <w:abstractNumId w:val="0"/>
  </w:num>
  <w:num w:numId="2" w16cid:durableId="431896329">
    <w:abstractNumId w:val="8"/>
  </w:num>
  <w:num w:numId="3" w16cid:durableId="33311749">
    <w:abstractNumId w:val="9"/>
  </w:num>
  <w:num w:numId="4" w16cid:durableId="1496995693">
    <w:abstractNumId w:val="13"/>
  </w:num>
  <w:num w:numId="5" w16cid:durableId="218977569">
    <w:abstractNumId w:val="12"/>
  </w:num>
  <w:num w:numId="6" w16cid:durableId="1069351997">
    <w:abstractNumId w:val="7"/>
  </w:num>
  <w:num w:numId="7" w16cid:durableId="147871518">
    <w:abstractNumId w:val="11"/>
  </w:num>
  <w:num w:numId="8" w16cid:durableId="118810584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4C9"/>
    <w:rsid w:val="000136B5"/>
    <w:rsid w:val="00013FD5"/>
    <w:rsid w:val="000250BE"/>
    <w:rsid w:val="00037CB5"/>
    <w:rsid w:val="000434FC"/>
    <w:rsid w:val="000561B8"/>
    <w:rsid w:val="00062ADC"/>
    <w:rsid w:val="00071DCD"/>
    <w:rsid w:val="00077702"/>
    <w:rsid w:val="000805BE"/>
    <w:rsid w:val="000805FB"/>
    <w:rsid w:val="00082DC6"/>
    <w:rsid w:val="00082E8A"/>
    <w:rsid w:val="00082F0E"/>
    <w:rsid w:val="00087752"/>
    <w:rsid w:val="000A2302"/>
    <w:rsid w:val="000A430A"/>
    <w:rsid w:val="000A6791"/>
    <w:rsid w:val="000B1A86"/>
    <w:rsid w:val="000B23AC"/>
    <w:rsid w:val="000C0AB4"/>
    <w:rsid w:val="000C1AC1"/>
    <w:rsid w:val="000C71E9"/>
    <w:rsid w:val="000D085B"/>
    <w:rsid w:val="000D31FD"/>
    <w:rsid w:val="000D56C7"/>
    <w:rsid w:val="000D5727"/>
    <w:rsid w:val="000D76F9"/>
    <w:rsid w:val="000E0307"/>
    <w:rsid w:val="000F0D5E"/>
    <w:rsid w:val="000F77DF"/>
    <w:rsid w:val="001022FA"/>
    <w:rsid w:val="0010469C"/>
    <w:rsid w:val="00112789"/>
    <w:rsid w:val="00112B6E"/>
    <w:rsid w:val="00113AFE"/>
    <w:rsid w:val="00114A44"/>
    <w:rsid w:val="00116617"/>
    <w:rsid w:val="001237DB"/>
    <w:rsid w:val="00123FE4"/>
    <w:rsid w:val="0012414E"/>
    <w:rsid w:val="00124C08"/>
    <w:rsid w:val="001657BA"/>
    <w:rsid w:val="001669C3"/>
    <w:rsid w:val="00171ECB"/>
    <w:rsid w:val="0017493F"/>
    <w:rsid w:val="001803D5"/>
    <w:rsid w:val="00184EE5"/>
    <w:rsid w:val="0019157F"/>
    <w:rsid w:val="00195013"/>
    <w:rsid w:val="001A3EB0"/>
    <w:rsid w:val="001A69C1"/>
    <w:rsid w:val="001B1EB5"/>
    <w:rsid w:val="001B7CB8"/>
    <w:rsid w:val="001C68FA"/>
    <w:rsid w:val="001D4992"/>
    <w:rsid w:val="001D6C9C"/>
    <w:rsid w:val="001D7239"/>
    <w:rsid w:val="001E30C7"/>
    <w:rsid w:val="001E4C71"/>
    <w:rsid w:val="001F18B7"/>
    <w:rsid w:val="001F7501"/>
    <w:rsid w:val="002052AD"/>
    <w:rsid w:val="00207CBC"/>
    <w:rsid w:val="00216657"/>
    <w:rsid w:val="00222893"/>
    <w:rsid w:val="002258E1"/>
    <w:rsid w:val="00242814"/>
    <w:rsid w:val="00243821"/>
    <w:rsid w:val="00252EFD"/>
    <w:rsid w:val="002577A8"/>
    <w:rsid w:val="002613DB"/>
    <w:rsid w:val="00270AD3"/>
    <w:rsid w:val="002916DE"/>
    <w:rsid w:val="002B1D94"/>
    <w:rsid w:val="002B27AA"/>
    <w:rsid w:val="002D2FEE"/>
    <w:rsid w:val="002E0A5B"/>
    <w:rsid w:val="002E0CAC"/>
    <w:rsid w:val="002F2293"/>
    <w:rsid w:val="002F7CA5"/>
    <w:rsid w:val="00310B89"/>
    <w:rsid w:val="003126F3"/>
    <w:rsid w:val="00315FEC"/>
    <w:rsid w:val="00316318"/>
    <w:rsid w:val="00322673"/>
    <w:rsid w:val="003227DA"/>
    <w:rsid w:val="0032445C"/>
    <w:rsid w:val="00324540"/>
    <w:rsid w:val="00327CD6"/>
    <w:rsid w:val="003325B2"/>
    <w:rsid w:val="003333D1"/>
    <w:rsid w:val="00344787"/>
    <w:rsid w:val="003476B8"/>
    <w:rsid w:val="00353524"/>
    <w:rsid w:val="0035487B"/>
    <w:rsid w:val="00356057"/>
    <w:rsid w:val="003576B3"/>
    <w:rsid w:val="00361A2D"/>
    <w:rsid w:val="00376B3B"/>
    <w:rsid w:val="00380FCD"/>
    <w:rsid w:val="003813FE"/>
    <w:rsid w:val="00381FEA"/>
    <w:rsid w:val="00386A90"/>
    <w:rsid w:val="0039725A"/>
    <w:rsid w:val="003A1AC9"/>
    <w:rsid w:val="003A7119"/>
    <w:rsid w:val="003B7C41"/>
    <w:rsid w:val="003C1EA7"/>
    <w:rsid w:val="003C2C17"/>
    <w:rsid w:val="003C478A"/>
    <w:rsid w:val="003C5666"/>
    <w:rsid w:val="003D1A95"/>
    <w:rsid w:val="003D2678"/>
    <w:rsid w:val="003D3998"/>
    <w:rsid w:val="003E378A"/>
    <w:rsid w:val="00400196"/>
    <w:rsid w:val="00404FA0"/>
    <w:rsid w:val="0041230E"/>
    <w:rsid w:val="00415D6D"/>
    <w:rsid w:val="004200B1"/>
    <w:rsid w:val="00421350"/>
    <w:rsid w:val="00424990"/>
    <w:rsid w:val="00435EA0"/>
    <w:rsid w:val="004439BD"/>
    <w:rsid w:val="00451654"/>
    <w:rsid w:val="004574C9"/>
    <w:rsid w:val="004727E0"/>
    <w:rsid w:val="00481F69"/>
    <w:rsid w:val="0048206C"/>
    <w:rsid w:val="00483479"/>
    <w:rsid w:val="004930D6"/>
    <w:rsid w:val="00496EDB"/>
    <w:rsid w:val="004A60BC"/>
    <w:rsid w:val="004B1775"/>
    <w:rsid w:val="004B1BEB"/>
    <w:rsid w:val="004B30A0"/>
    <w:rsid w:val="004B7197"/>
    <w:rsid w:val="004C70B7"/>
    <w:rsid w:val="004E41BA"/>
    <w:rsid w:val="004F0B2B"/>
    <w:rsid w:val="004F1DF1"/>
    <w:rsid w:val="004F1EAA"/>
    <w:rsid w:val="004F7DAE"/>
    <w:rsid w:val="0050550D"/>
    <w:rsid w:val="00523CF3"/>
    <w:rsid w:val="00531C2B"/>
    <w:rsid w:val="00532711"/>
    <w:rsid w:val="00543131"/>
    <w:rsid w:val="0054690F"/>
    <w:rsid w:val="00547650"/>
    <w:rsid w:val="005476D5"/>
    <w:rsid w:val="00550373"/>
    <w:rsid w:val="00564CDB"/>
    <w:rsid w:val="005719AE"/>
    <w:rsid w:val="00571EE3"/>
    <w:rsid w:val="0058391C"/>
    <w:rsid w:val="00590DC1"/>
    <w:rsid w:val="005A203A"/>
    <w:rsid w:val="005A42EE"/>
    <w:rsid w:val="005A4A6A"/>
    <w:rsid w:val="005B0316"/>
    <w:rsid w:val="005B1CF9"/>
    <w:rsid w:val="005B72F8"/>
    <w:rsid w:val="005C6E48"/>
    <w:rsid w:val="005C7D4C"/>
    <w:rsid w:val="005D1286"/>
    <w:rsid w:val="005D61B2"/>
    <w:rsid w:val="005E3E66"/>
    <w:rsid w:val="005F22EA"/>
    <w:rsid w:val="005F3F3E"/>
    <w:rsid w:val="00606541"/>
    <w:rsid w:val="006112C7"/>
    <w:rsid w:val="00616A18"/>
    <w:rsid w:val="006221C7"/>
    <w:rsid w:val="00623714"/>
    <w:rsid w:val="00635891"/>
    <w:rsid w:val="00636197"/>
    <w:rsid w:val="00646FDF"/>
    <w:rsid w:val="006509C4"/>
    <w:rsid w:val="006577CE"/>
    <w:rsid w:val="00657984"/>
    <w:rsid w:val="00657A92"/>
    <w:rsid w:val="006622F7"/>
    <w:rsid w:val="00665BF9"/>
    <w:rsid w:val="00670AB2"/>
    <w:rsid w:val="00671696"/>
    <w:rsid w:val="00671982"/>
    <w:rsid w:val="006763E3"/>
    <w:rsid w:val="006808F9"/>
    <w:rsid w:val="0068303C"/>
    <w:rsid w:val="00694FF9"/>
    <w:rsid w:val="006969AA"/>
    <w:rsid w:val="006A119C"/>
    <w:rsid w:val="006B51AC"/>
    <w:rsid w:val="006C546C"/>
    <w:rsid w:val="006C585A"/>
    <w:rsid w:val="006D2CDA"/>
    <w:rsid w:val="006E1F4E"/>
    <w:rsid w:val="006E560B"/>
    <w:rsid w:val="006E64CE"/>
    <w:rsid w:val="006F67DB"/>
    <w:rsid w:val="006F70F7"/>
    <w:rsid w:val="006F7DB9"/>
    <w:rsid w:val="007011B5"/>
    <w:rsid w:val="00703F18"/>
    <w:rsid w:val="0070438D"/>
    <w:rsid w:val="0070500E"/>
    <w:rsid w:val="00716D74"/>
    <w:rsid w:val="007226AC"/>
    <w:rsid w:val="00735C81"/>
    <w:rsid w:val="00742D54"/>
    <w:rsid w:val="00756000"/>
    <w:rsid w:val="00783358"/>
    <w:rsid w:val="00784733"/>
    <w:rsid w:val="00787001"/>
    <w:rsid w:val="00797C88"/>
    <w:rsid w:val="007B2210"/>
    <w:rsid w:val="007B511F"/>
    <w:rsid w:val="007B7D43"/>
    <w:rsid w:val="007C20B4"/>
    <w:rsid w:val="007C4FA8"/>
    <w:rsid w:val="007E29B2"/>
    <w:rsid w:val="007E7BB9"/>
    <w:rsid w:val="00811C79"/>
    <w:rsid w:val="00812EDE"/>
    <w:rsid w:val="008142FA"/>
    <w:rsid w:val="00821850"/>
    <w:rsid w:val="00837EBA"/>
    <w:rsid w:val="00845DAB"/>
    <w:rsid w:val="00846BB6"/>
    <w:rsid w:val="00852AED"/>
    <w:rsid w:val="008535AE"/>
    <w:rsid w:val="00857672"/>
    <w:rsid w:val="00863D55"/>
    <w:rsid w:val="008668E7"/>
    <w:rsid w:val="00870713"/>
    <w:rsid w:val="00877743"/>
    <w:rsid w:val="0088554C"/>
    <w:rsid w:val="008A0CCF"/>
    <w:rsid w:val="008B3B31"/>
    <w:rsid w:val="008B5A13"/>
    <w:rsid w:val="008C4673"/>
    <w:rsid w:val="008D5086"/>
    <w:rsid w:val="008F0FEE"/>
    <w:rsid w:val="008F6156"/>
    <w:rsid w:val="00903071"/>
    <w:rsid w:val="00914783"/>
    <w:rsid w:val="00914CD0"/>
    <w:rsid w:val="00923876"/>
    <w:rsid w:val="009320C6"/>
    <w:rsid w:val="009327D1"/>
    <w:rsid w:val="00933A0A"/>
    <w:rsid w:val="00933AA9"/>
    <w:rsid w:val="00936DE4"/>
    <w:rsid w:val="00940EB6"/>
    <w:rsid w:val="00950213"/>
    <w:rsid w:val="00952068"/>
    <w:rsid w:val="0095239E"/>
    <w:rsid w:val="00965F7F"/>
    <w:rsid w:val="00971123"/>
    <w:rsid w:val="00981583"/>
    <w:rsid w:val="009829C6"/>
    <w:rsid w:val="009A26A1"/>
    <w:rsid w:val="009A5E50"/>
    <w:rsid w:val="009B031C"/>
    <w:rsid w:val="009D2B2C"/>
    <w:rsid w:val="009D7370"/>
    <w:rsid w:val="009E3672"/>
    <w:rsid w:val="009E5127"/>
    <w:rsid w:val="009E5FC6"/>
    <w:rsid w:val="009F74D4"/>
    <w:rsid w:val="00A004B4"/>
    <w:rsid w:val="00A02506"/>
    <w:rsid w:val="00A23945"/>
    <w:rsid w:val="00A27423"/>
    <w:rsid w:val="00A27EC5"/>
    <w:rsid w:val="00A30184"/>
    <w:rsid w:val="00A3136C"/>
    <w:rsid w:val="00A34B5E"/>
    <w:rsid w:val="00A479B8"/>
    <w:rsid w:val="00A53232"/>
    <w:rsid w:val="00A5546C"/>
    <w:rsid w:val="00A740C0"/>
    <w:rsid w:val="00A807B9"/>
    <w:rsid w:val="00A92F7D"/>
    <w:rsid w:val="00A9543A"/>
    <w:rsid w:val="00A961ED"/>
    <w:rsid w:val="00A9677A"/>
    <w:rsid w:val="00AA4D51"/>
    <w:rsid w:val="00AB7E38"/>
    <w:rsid w:val="00AC19FB"/>
    <w:rsid w:val="00AD1354"/>
    <w:rsid w:val="00AD1D5D"/>
    <w:rsid w:val="00AD319B"/>
    <w:rsid w:val="00AD4F77"/>
    <w:rsid w:val="00AD59B1"/>
    <w:rsid w:val="00B01ABF"/>
    <w:rsid w:val="00B03763"/>
    <w:rsid w:val="00B04A3B"/>
    <w:rsid w:val="00B05C32"/>
    <w:rsid w:val="00B100B7"/>
    <w:rsid w:val="00B106FF"/>
    <w:rsid w:val="00B25CE0"/>
    <w:rsid w:val="00B26A07"/>
    <w:rsid w:val="00B31DD2"/>
    <w:rsid w:val="00B37E00"/>
    <w:rsid w:val="00B42F83"/>
    <w:rsid w:val="00B51AB6"/>
    <w:rsid w:val="00B53133"/>
    <w:rsid w:val="00B60C7D"/>
    <w:rsid w:val="00B65576"/>
    <w:rsid w:val="00B67FED"/>
    <w:rsid w:val="00B74E36"/>
    <w:rsid w:val="00B86D35"/>
    <w:rsid w:val="00B911EC"/>
    <w:rsid w:val="00BA04CE"/>
    <w:rsid w:val="00BA1FA5"/>
    <w:rsid w:val="00BB2CD3"/>
    <w:rsid w:val="00BC1AAA"/>
    <w:rsid w:val="00BD4AFC"/>
    <w:rsid w:val="00BD5534"/>
    <w:rsid w:val="00BE65C9"/>
    <w:rsid w:val="00BF4C90"/>
    <w:rsid w:val="00C01809"/>
    <w:rsid w:val="00C051EF"/>
    <w:rsid w:val="00C11199"/>
    <w:rsid w:val="00C30A61"/>
    <w:rsid w:val="00C3210A"/>
    <w:rsid w:val="00C34B81"/>
    <w:rsid w:val="00C4173B"/>
    <w:rsid w:val="00C43983"/>
    <w:rsid w:val="00C450B9"/>
    <w:rsid w:val="00C5475A"/>
    <w:rsid w:val="00C552E7"/>
    <w:rsid w:val="00C65358"/>
    <w:rsid w:val="00C701A4"/>
    <w:rsid w:val="00C73319"/>
    <w:rsid w:val="00C81EAD"/>
    <w:rsid w:val="00C82BA0"/>
    <w:rsid w:val="00C86F7D"/>
    <w:rsid w:val="00C949B6"/>
    <w:rsid w:val="00C95EBC"/>
    <w:rsid w:val="00C95F05"/>
    <w:rsid w:val="00C97AE7"/>
    <w:rsid w:val="00CA0B17"/>
    <w:rsid w:val="00CA2D25"/>
    <w:rsid w:val="00CB1B1E"/>
    <w:rsid w:val="00CB4DF7"/>
    <w:rsid w:val="00CB5D88"/>
    <w:rsid w:val="00CB7CA8"/>
    <w:rsid w:val="00CC0C25"/>
    <w:rsid w:val="00CC186A"/>
    <w:rsid w:val="00CC4A19"/>
    <w:rsid w:val="00CC7C15"/>
    <w:rsid w:val="00CD2271"/>
    <w:rsid w:val="00CD5F64"/>
    <w:rsid w:val="00CD6199"/>
    <w:rsid w:val="00CE5CA7"/>
    <w:rsid w:val="00CE6BAB"/>
    <w:rsid w:val="00CF50B8"/>
    <w:rsid w:val="00CF6F1B"/>
    <w:rsid w:val="00CF7472"/>
    <w:rsid w:val="00D0392A"/>
    <w:rsid w:val="00D10FF0"/>
    <w:rsid w:val="00D14FD0"/>
    <w:rsid w:val="00D17A9C"/>
    <w:rsid w:val="00D2136C"/>
    <w:rsid w:val="00D309A5"/>
    <w:rsid w:val="00D45BBC"/>
    <w:rsid w:val="00D45F1F"/>
    <w:rsid w:val="00D527D5"/>
    <w:rsid w:val="00D56F9F"/>
    <w:rsid w:val="00D63CD0"/>
    <w:rsid w:val="00D71FEF"/>
    <w:rsid w:val="00D81D48"/>
    <w:rsid w:val="00D918F4"/>
    <w:rsid w:val="00D93711"/>
    <w:rsid w:val="00D95E03"/>
    <w:rsid w:val="00DB48B2"/>
    <w:rsid w:val="00DC1D37"/>
    <w:rsid w:val="00DC332C"/>
    <w:rsid w:val="00DD15D8"/>
    <w:rsid w:val="00DE3820"/>
    <w:rsid w:val="00DE60F1"/>
    <w:rsid w:val="00DF645A"/>
    <w:rsid w:val="00DF69A9"/>
    <w:rsid w:val="00E01FDF"/>
    <w:rsid w:val="00E06CB9"/>
    <w:rsid w:val="00E10B22"/>
    <w:rsid w:val="00E10F3A"/>
    <w:rsid w:val="00E20362"/>
    <w:rsid w:val="00E23AE8"/>
    <w:rsid w:val="00E25514"/>
    <w:rsid w:val="00E301DA"/>
    <w:rsid w:val="00E36C86"/>
    <w:rsid w:val="00E42157"/>
    <w:rsid w:val="00E53424"/>
    <w:rsid w:val="00E637F2"/>
    <w:rsid w:val="00E70FAB"/>
    <w:rsid w:val="00E734DD"/>
    <w:rsid w:val="00E7402F"/>
    <w:rsid w:val="00E827A2"/>
    <w:rsid w:val="00E82868"/>
    <w:rsid w:val="00E93500"/>
    <w:rsid w:val="00EB1F27"/>
    <w:rsid w:val="00EB6A6C"/>
    <w:rsid w:val="00EC10E4"/>
    <w:rsid w:val="00EC2C4A"/>
    <w:rsid w:val="00EC7CED"/>
    <w:rsid w:val="00EF2511"/>
    <w:rsid w:val="00EF3B9B"/>
    <w:rsid w:val="00F0127E"/>
    <w:rsid w:val="00F039FE"/>
    <w:rsid w:val="00F102EE"/>
    <w:rsid w:val="00F21267"/>
    <w:rsid w:val="00F243F9"/>
    <w:rsid w:val="00F30DBE"/>
    <w:rsid w:val="00F31F54"/>
    <w:rsid w:val="00F33744"/>
    <w:rsid w:val="00F43322"/>
    <w:rsid w:val="00F4355C"/>
    <w:rsid w:val="00F4530B"/>
    <w:rsid w:val="00F47BD6"/>
    <w:rsid w:val="00F50BB6"/>
    <w:rsid w:val="00F527CE"/>
    <w:rsid w:val="00F532E0"/>
    <w:rsid w:val="00F57DF4"/>
    <w:rsid w:val="00F623FA"/>
    <w:rsid w:val="00F64855"/>
    <w:rsid w:val="00F675EA"/>
    <w:rsid w:val="00F7133C"/>
    <w:rsid w:val="00F73141"/>
    <w:rsid w:val="00F911FC"/>
    <w:rsid w:val="00F9329D"/>
    <w:rsid w:val="00F93D4D"/>
    <w:rsid w:val="00F94156"/>
    <w:rsid w:val="00F963D4"/>
    <w:rsid w:val="00F96F94"/>
    <w:rsid w:val="00F97FE0"/>
    <w:rsid w:val="00FA179E"/>
    <w:rsid w:val="00FC31EA"/>
    <w:rsid w:val="00FD2076"/>
    <w:rsid w:val="00FD5A42"/>
    <w:rsid w:val="00FE1AF7"/>
    <w:rsid w:val="00FF1203"/>
    <w:rsid w:val="00FF4235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1F99E4"/>
  <w15:docId w15:val="{D15861B6-6046-4296-8A83-41D1BD81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4C9"/>
    <w:pPr>
      <w:suppressAutoHyphens/>
      <w:spacing w:after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4C9"/>
  </w:style>
  <w:style w:type="paragraph" w:styleId="Stopka">
    <w:name w:val="footer"/>
    <w:basedOn w:val="Normalny"/>
    <w:link w:val="StopkaZnak"/>
    <w:uiPriority w:val="99"/>
    <w:unhideWhenUsed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4C9"/>
  </w:style>
  <w:style w:type="paragraph" w:styleId="Tekstdymka">
    <w:name w:val="Balloon Text"/>
    <w:basedOn w:val="Normalny"/>
    <w:link w:val="TekstdymkaZnak"/>
    <w:uiPriority w:val="99"/>
    <w:semiHidden/>
    <w:unhideWhenUsed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574C9"/>
    <w:rPr>
      <w:rFonts w:ascii="Times New Roman" w:eastAsia="Times New Roman" w:hAnsi="Times New Roman" w:cs="Times New Roman"/>
      <w:b/>
      <w:color w:val="00000A"/>
      <w:sz w:val="28"/>
      <w:szCs w:val="20"/>
      <w:lang w:eastAsia="ar-SA"/>
    </w:rPr>
  </w:style>
  <w:style w:type="character" w:styleId="Pogrubienie">
    <w:name w:val="Strong"/>
    <w:uiPriority w:val="22"/>
    <w:qFormat/>
    <w:rsid w:val="004574C9"/>
    <w:rPr>
      <w:b/>
      <w:bCs/>
    </w:rPr>
  </w:style>
  <w:style w:type="character" w:customStyle="1" w:styleId="AkapitzlistZnak">
    <w:name w:val="Akapit z listą Znak"/>
    <w:link w:val="Akapitzlist"/>
    <w:uiPriority w:val="34"/>
    <w:rsid w:val="004574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574C9"/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4C9"/>
    <w:rPr>
      <w:rFonts w:ascii="Calibri" w:eastAsia="Calibri" w:hAnsi="Calibri" w:cs="Mangal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0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A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A5B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A5B"/>
    <w:rPr>
      <w:rFonts w:ascii="Times New Roman" w:eastAsia="Times New Roman" w:hAnsi="Times New Roman" w:cs="Times New Roman"/>
      <w:b/>
      <w:bCs/>
      <w:color w:val="00000A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rsid w:val="00252EFD"/>
    <w:pPr>
      <w:numPr>
        <w:numId w:val="2"/>
      </w:numPr>
    </w:pPr>
  </w:style>
  <w:style w:type="table" w:styleId="Tabela-Siatka">
    <w:name w:val="Table Grid"/>
    <w:basedOn w:val="Standardowy"/>
    <w:rsid w:val="00CB7CA8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4200B1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dwydz2">
    <w:name w:val="kod_wydz2"/>
    <w:basedOn w:val="Normalny"/>
    <w:uiPriority w:val="99"/>
    <w:rsid w:val="00C95F05"/>
    <w:pPr>
      <w:suppressAutoHyphens w:val="0"/>
    </w:pPr>
    <w:rPr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7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DF43D-B160-4A9C-9C9C-C8DEB8F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Druś Małgorzata (DPS)</cp:lastModifiedBy>
  <cp:revision>13</cp:revision>
  <cp:lastPrinted>2025-12-02T18:29:00Z</cp:lastPrinted>
  <dcterms:created xsi:type="dcterms:W3CDTF">2025-11-29T15:11:00Z</dcterms:created>
  <dcterms:modified xsi:type="dcterms:W3CDTF">2025-12-02T18:29:00Z</dcterms:modified>
</cp:coreProperties>
</file>